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973E6C6" w14:textId="77777777" w:rsidR="00785936" w:rsidRDefault="00E56B6E" w:rsidP="00D47DB2">
      <w:pPr>
        <w:pStyle w:val="Naslov1"/>
        <w:numPr>
          <w:ilvl w:val="0"/>
          <w:numId w:val="0"/>
        </w:numPr>
        <w:ind w:left="357"/>
        <w:rPr>
          <w:rFonts w:asciiTheme="minorHAnsi" w:hAnsiTheme="minorHAnsi" w:cstheme="minorHAnsi"/>
        </w:rPr>
      </w:pPr>
      <w:bookmarkStart w:id="0" w:name="_Toc485980462"/>
      <w:bookmarkStart w:id="1" w:name="_Toc178926698"/>
      <w:r>
        <w:rPr>
          <w:rFonts w:asciiTheme="minorHAnsi" w:hAnsiTheme="minorHAnsi" w:cstheme="minorHAnsi"/>
        </w:rPr>
        <w:t>PRILOGE</w:t>
      </w:r>
      <w:bookmarkEnd w:id="0"/>
      <w:bookmarkEnd w:id="1"/>
    </w:p>
    <w:p w14:paraId="2E69016A" w14:textId="77777777" w:rsidR="00785936" w:rsidRDefault="00785936">
      <w:pPr>
        <w:pStyle w:val="Glava"/>
        <w:tabs>
          <w:tab w:val="left" w:pos="708"/>
        </w:tabs>
        <w:jc w:val="both"/>
        <w:rPr>
          <w:rFonts w:asciiTheme="minorHAnsi" w:hAnsiTheme="minorHAnsi" w:cstheme="minorHAnsi"/>
          <w:b/>
          <w:sz w:val="20"/>
          <w:szCs w:val="20"/>
        </w:rPr>
      </w:pPr>
    </w:p>
    <w:p w14:paraId="0D67FDED" w14:textId="77777777" w:rsidR="00785936" w:rsidRDefault="00E56B6E">
      <w:pPr>
        <w:pStyle w:val="Glava"/>
        <w:tabs>
          <w:tab w:val="left" w:pos="708"/>
        </w:tabs>
        <w:jc w:val="both"/>
        <w:rPr>
          <w:rFonts w:asciiTheme="minorHAnsi" w:hAnsiTheme="minorHAnsi" w:cstheme="minorHAnsi"/>
          <w:b/>
          <w:sz w:val="20"/>
          <w:szCs w:val="20"/>
        </w:rPr>
      </w:pPr>
      <w:r>
        <w:rPr>
          <w:rFonts w:asciiTheme="minorHAnsi" w:hAnsiTheme="minorHAnsi" w:cstheme="minorHAnsi"/>
          <w:b/>
          <w:sz w:val="20"/>
          <w:szCs w:val="20"/>
        </w:rPr>
        <w:br w:type="page"/>
      </w:r>
    </w:p>
    <w:p w14:paraId="69852C56" w14:textId="77777777" w:rsidR="00785936" w:rsidRDefault="00E56B6E">
      <w:pPr>
        <w:pStyle w:val="NaslovPRILOGE"/>
        <w:rPr>
          <w:rFonts w:asciiTheme="minorHAnsi" w:hAnsiTheme="minorHAnsi" w:cstheme="minorHAnsi"/>
        </w:rPr>
      </w:pPr>
      <w:bookmarkStart w:id="2" w:name="__RefHeading___Toc343103491"/>
      <w:bookmarkStart w:id="3" w:name="_Toc468394600"/>
      <w:bookmarkStart w:id="4" w:name="_Toc485980463"/>
      <w:bookmarkStart w:id="5" w:name="_Toc178926699"/>
      <w:bookmarkEnd w:id="2"/>
      <w:r>
        <w:rPr>
          <w:rFonts w:asciiTheme="minorHAnsi" w:hAnsiTheme="minorHAnsi" w:cstheme="minorHAnsi"/>
        </w:rPr>
        <w:lastRenderedPageBreak/>
        <w:t>Priloga</w:t>
      </w:r>
      <w:r>
        <w:rPr>
          <w:rFonts w:asciiTheme="minorHAnsi" w:hAnsiTheme="minorHAnsi" w:cstheme="minorHAnsi"/>
        </w:rPr>
        <w:tab/>
        <w:t>KONTAKT</w:t>
      </w:r>
      <w:r>
        <w:rPr>
          <w:rFonts w:asciiTheme="minorHAnsi" w:hAnsiTheme="minorHAnsi" w:cstheme="minorHAnsi"/>
        </w:rPr>
        <w:tab/>
        <w:t>šifra</w:t>
      </w:r>
      <w:bookmarkEnd w:id="3"/>
      <w:bookmarkEnd w:id="4"/>
      <w:bookmarkEnd w:id="5"/>
    </w:p>
    <w:p w14:paraId="74307B4B" w14:textId="77777777" w:rsidR="00C12774" w:rsidRPr="00C12774" w:rsidRDefault="00C12774" w:rsidP="00C12774">
      <w:pPr>
        <w:jc w:val="left"/>
        <w:rPr>
          <w:rFonts w:asciiTheme="minorHAnsi" w:hAnsiTheme="minorHAnsi" w:cstheme="minorHAnsi"/>
          <w:caps/>
          <w:sz w:val="20"/>
        </w:rPr>
      </w:pPr>
      <w:r w:rsidRPr="00C12774">
        <w:rPr>
          <w:rFonts w:asciiTheme="minorHAnsi" w:hAnsiTheme="minorHAnsi" w:cstheme="minorHAnsi"/>
          <w:caps/>
          <w:sz w:val="20"/>
        </w:rPr>
        <w:t>JAVNI, PROJEKTNI, ENOSTOPENJSKI NATEČAJ ZA IZBIRO STROKOVNO NAJPRIMERNEJŠE REŠITVE ZA:</w:t>
      </w:r>
    </w:p>
    <w:p w14:paraId="02F6F1D9" w14:textId="77777777" w:rsidR="00C12774" w:rsidRPr="00C12774" w:rsidRDefault="00C12774" w:rsidP="00C12774">
      <w:pPr>
        <w:jc w:val="left"/>
        <w:rPr>
          <w:rFonts w:asciiTheme="minorHAnsi" w:hAnsiTheme="minorHAnsi" w:cstheme="minorHAnsi"/>
          <w:caps/>
        </w:rPr>
      </w:pPr>
    </w:p>
    <w:p w14:paraId="56A8C036" w14:textId="77777777" w:rsidR="00C12774" w:rsidRPr="00C12774" w:rsidRDefault="00C12774" w:rsidP="00C12774">
      <w:pPr>
        <w:tabs>
          <w:tab w:val="left" w:pos="709"/>
        </w:tabs>
        <w:jc w:val="left"/>
        <w:rPr>
          <w:rFonts w:asciiTheme="minorHAnsi" w:hAnsiTheme="minorHAnsi" w:cstheme="minorHAnsi"/>
          <w:b/>
        </w:rPr>
      </w:pPr>
      <w:r w:rsidRPr="00C12774">
        <w:rPr>
          <w:rFonts w:asciiTheme="minorHAnsi" w:hAnsiTheme="minorHAnsi" w:cstheme="minorHAnsi"/>
          <w:b/>
          <w:caps/>
          <w:sz w:val="28"/>
          <w:szCs w:val="28"/>
        </w:rPr>
        <w:t>REGIONALNO SREDIŠČE ZRP NM</w:t>
      </w:r>
    </w:p>
    <w:p w14:paraId="22E2C22B" w14:textId="77777777" w:rsidR="00C12774" w:rsidRPr="00C12774" w:rsidRDefault="00C12774" w:rsidP="00C12774">
      <w:pPr>
        <w:jc w:val="left"/>
        <w:rPr>
          <w:rFonts w:asciiTheme="minorHAnsi" w:hAnsiTheme="minorHAnsi" w:cstheme="minorHAnsi"/>
          <w:bCs/>
          <w:caps/>
          <w:sz w:val="28"/>
          <w:szCs w:val="28"/>
        </w:rPr>
      </w:pPr>
      <w:r w:rsidRPr="00C12774">
        <w:rPr>
          <w:rFonts w:asciiTheme="minorHAnsi" w:hAnsiTheme="minorHAnsi" w:cstheme="minorHAnsi"/>
          <w:bCs/>
          <w:caps/>
          <w:sz w:val="28"/>
          <w:szCs w:val="28"/>
        </w:rPr>
        <w:t>(REGIONALNO SREDIŠČE ZA ZAŠČITO, REŠEVANJE IN POMOČ NOVO MESTO)</w:t>
      </w:r>
    </w:p>
    <w:p w14:paraId="0AA320A5" w14:textId="77777777" w:rsidR="00785936" w:rsidRDefault="00785936">
      <w:pPr>
        <w:jc w:val="left"/>
        <w:rPr>
          <w:rFonts w:asciiTheme="minorHAnsi" w:hAnsiTheme="minorHAnsi" w:cstheme="minorHAnsi"/>
          <w:sz w:val="20"/>
        </w:rPr>
      </w:pPr>
    </w:p>
    <w:p w14:paraId="2F281968" w14:textId="77777777" w:rsidR="00785936" w:rsidRDefault="00E56B6E">
      <w:pPr>
        <w:jc w:val="left"/>
        <w:rPr>
          <w:rFonts w:asciiTheme="minorHAnsi" w:hAnsiTheme="minorHAnsi" w:cstheme="minorHAnsi"/>
          <w:sz w:val="20"/>
        </w:rPr>
      </w:pPr>
      <w:r>
        <w:rPr>
          <w:rFonts w:asciiTheme="minorHAnsi" w:hAnsiTheme="minorHAnsi" w:cstheme="minorHAnsi"/>
          <w:b/>
          <w:sz w:val="20"/>
        </w:rPr>
        <w:t>Naslov</w:t>
      </w:r>
    </w:p>
    <w:p w14:paraId="30637EDA" w14:textId="77777777" w:rsidR="00785936" w:rsidRDefault="00E56B6E">
      <w:pPr>
        <w:jc w:val="left"/>
        <w:rPr>
          <w:rFonts w:asciiTheme="minorHAnsi" w:hAnsiTheme="minorHAnsi" w:cstheme="minorHAnsi"/>
          <w:sz w:val="20"/>
        </w:rPr>
      </w:pPr>
      <w:r>
        <w:rPr>
          <w:rFonts w:asciiTheme="minorHAnsi" w:hAnsiTheme="minorHAnsi" w:cstheme="minorHAnsi"/>
          <w:sz w:val="20"/>
        </w:rPr>
        <w:t>samo ene pravne ali fizične osebe kamor se pošlje:</w:t>
      </w:r>
    </w:p>
    <w:p w14:paraId="74064364" w14:textId="77777777" w:rsidR="00785936" w:rsidRDefault="00E56B6E">
      <w:pPr>
        <w:numPr>
          <w:ilvl w:val="0"/>
          <w:numId w:val="19"/>
        </w:numPr>
        <w:jc w:val="left"/>
        <w:rPr>
          <w:rFonts w:asciiTheme="minorHAnsi" w:hAnsiTheme="minorHAnsi" w:cstheme="minorHAnsi"/>
        </w:rPr>
      </w:pPr>
      <w:r>
        <w:rPr>
          <w:rFonts w:asciiTheme="minorHAnsi" w:hAnsiTheme="minorHAnsi" w:cstheme="minorHAnsi"/>
          <w:sz w:val="20"/>
        </w:rPr>
        <w:t>poziv za dopolnitev formalnih pomanjkljivosti.</w:t>
      </w:r>
    </w:p>
    <w:p w14:paraId="4CD3EB18" w14:textId="77777777" w:rsidR="00785936" w:rsidRDefault="00E56B6E">
      <w:pPr>
        <w:numPr>
          <w:ilvl w:val="0"/>
          <w:numId w:val="19"/>
        </w:numPr>
        <w:jc w:val="left"/>
        <w:rPr>
          <w:rFonts w:asciiTheme="minorHAnsi" w:hAnsiTheme="minorHAnsi" w:cstheme="minorHAnsi"/>
          <w:sz w:val="20"/>
        </w:rPr>
      </w:pPr>
      <w:r>
        <w:rPr>
          <w:rFonts w:asciiTheme="minorHAnsi" w:hAnsiTheme="minorHAnsi" w:cstheme="minorHAnsi"/>
          <w:sz w:val="20"/>
        </w:rPr>
        <w:t>v primeru odločitve komisije o dodelavi natečajnega elaborata, povabilo k dodelavi,</w:t>
      </w:r>
    </w:p>
    <w:p w14:paraId="78EEC617" w14:textId="6DC1A48A" w:rsidR="00785936" w:rsidRDefault="00E56B6E">
      <w:pPr>
        <w:numPr>
          <w:ilvl w:val="0"/>
          <w:numId w:val="19"/>
        </w:numPr>
        <w:jc w:val="left"/>
        <w:rPr>
          <w:rFonts w:asciiTheme="minorHAnsi" w:hAnsiTheme="minorHAnsi" w:cstheme="minorHAnsi"/>
          <w:sz w:val="20"/>
        </w:rPr>
      </w:pPr>
      <w:r>
        <w:rPr>
          <w:rFonts w:asciiTheme="minorHAnsi" w:hAnsiTheme="minorHAnsi" w:cstheme="minorHAnsi"/>
          <w:sz w:val="20"/>
        </w:rPr>
        <w:t>morebitni poziv za naknadno dokazovanje usposobljenosti,</w:t>
      </w:r>
    </w:p>
    <w:p w14:paraId="7B326068" w14:textId="77777777" w:rsidR="00785936" w:rsidRDefault="00785936">
      <w:pPr>
        <w:jc w:val="left"/>
        <w:rPr>
          <w:rFonts w:asciiTheme="minorHAnsi" w:hAnsiTheme="minorHAnsi" w:cstheme="minorHAnsi"/>
          <w:sz w:val="20"/>
        </w:rPr>
      </w:pPr>
    </w:p>
    <w:p w14:paraId="56A95FF4" w14:textId="77777777" w:rsidR="00785936" w:rsidRDefault="00785936">
      <w:pPr>
        <w:jc w:val="left"/>
        <w:rPr>
          <w:rFonts w:asciiTheme="minorHAnsi" w:hAnsiTheme="minorHAnsi" w:cstheme="minorHAnsi"/>
          <w:sz w:val="20"/>
        </w:rPr>
      </w:pPr>
    </w:p>
    <w:p w14:paraId="3AD2FC51" w14:textId="77777777" w:rsidR="00785936" w:rsidRDefault="00E56B6E">
      <w:pPr>
        <w:pBdr>
          <w:bottom w:val="single" w:sz="4" w:space="1" w:color="000000"/>
        </w:pBdr>
        <w:jc w:val="left"/>
        <w:rPr>
          <w:rFonts w:asciiTheme="minorHAnsi" w:hAnsiTheme="minorHAnsi" w:cstheme="minorHAnsi"/>
          <w:i/>
          <w:sz w:val="20"/>
        </w:rPr>
      </w:pPr>
      <w:r>
        <w:rPr>
          <w:rFonts w:asciiTheme="minorHAnsi" w:hAnsiTheme="minorHAnsi" w:cstheme="minorHAnsi"/>
          <w:i/>
          <w:sz w:val="20"/>
        </w:rPr>
        <w:t xml:space="preserve">ime in priimek / naziv </w:t>
      </w:r>
    </w:p>
    <w:p w14:paraId="4B267FC0" w14:textId="77777777" w:rsidR="00785936" w:rsidRDefault="00785936">
      <w:pPr>
        <w:jc w:val="left"/>
        <w:rPr>
          <w:rFonts w:asciiTheme="minorHAnsi" w:hAnsiTheme="minorHAnsi" w:cstheme="minorHAnsi"/>
          <w:i/>
          <w:sz w:val="20"/>
        </w:rPr>
      </w:pPr>
    </w:p>
    <w:p w14:paraId="1EFFB7CD" w14:textId="77777777" w:rsidR="00785936" w:rsidRDefault="00E56B6E">
      <w:pPr>
        <w:pBdr>
          <w:bottom w:val="single" w:sz="4" w:space="1" w:color="000000"/>
        </w:pBdr>
        <w:jc w:val="left"/>
        <w:rPr>
          <w:rFonts w:asciiTheme="minorHAnsi" w:hAnsiTheme="minorHAnsi" w:cstheme="minorHAnsi"/>
          <w:i/>
          <w:sz w:val="20"/>
        </w:rPr>
      </w:pPr>
      <w:r>
        <w:rPr>
          <w:rFonts w:asciiTheme="minorHAnsi" w:hAnsiTheme="minorHAnsi" w:cstheme="minorHAnsi"/>
          <w:i/>
          <w:sz w:val="20"/>
        </w:rPr>
        <w:t xml:space="preserve">ulica </w:t>
      </w:r>
    </w:p>
    <w:p w14:paraId="533AFF26" w14:textId="77777777" w:rsidR="00785936" w:rsidRDefault="00785936">
      <w:pPr>
        <w:jc w:val="left"/>
        <w:rPr>
          <w:rFonts w:asciiTheme="minorHAnsi" w:hAnsiTheme="minorHAnsi" w:cstheme="minorHAnsi"/>
          <w:i/>
          <w:sz w:val="20"/>
        </w:rPr>
      </w:pPr>
    </w:p>
    <w:p w14:paraId="195B402E" w14:textId="77777777" w:rsidR="00785936" w:rsidRDefault="00E56B6E">
      <w:pPr>
        <w:pBdr>
          <w:bottom w:val="single" w:sz="4" w:space="1" w:color="000000"/>
        </w:pBdr>
        <w:jc w:val="left"/>
        <w:rPr>
          <w:rFonts w:asciiTheme="minorHAnsi" w:hAnsiTheme="minorHAnsi" w:cstheme="minorHAnsi"/>
          <w:i/>
          <w:sz w:val="20"/>
        </w:rPr>
      </w:pPr>
      <w:r>
        <w:rPr>
          <w:rFonts w:asciiTheme="minorHAnsi" w:hAnsiTheme="minorHAnsi" w:cstheme="minorHAnsi"/>
          <w:i/>
          <w:sz w:val="20"/>
        </w:rPr>
        <w:t>kraj</w:t>
      </w:r>
    </w:p>
    <w:p w14:paraId="5CB9E359" w14:textId="77777777" w:rsidR="00785936" w:rsidRDefault="00785936">
      <w:pPr>
        <w:jc w:val="left"/>
        <w:rPr>
          <w:rFonts w:asciiTheme="minorHAnsi" w:hAnsiTheme="minorHAnsi" w:cstheme="minorHAnsi"/>
          <w:i/>
          <w:sz w:val="20"/>
        </w:rPr>
      </w:pPr>
    </w:p>
    <w:p w14:paraId="6253C7D7" w14:textId="77777777" w:rsidR="00785936" w:rsidRDefault="00E56B6E">
      <w:pPr>
        <w:pBdr>
          <w:bottom w:val="single" w:sz="4" w:space="1" w:color="000000"/>
        </w:pBdr>
        <w:jc w:val="left"/>
        <w:rPr>
          <w:rFonts w:asciiTheme="minorHAnsi" w:hAnsiTheme="minorHAnsi" w:cstheme="minorHAnsi"/>
          <w:i/>
          <w:sz w:val="20"/>
        </w:rPr>
      </w:pPr>
      <w:r>
        <w:rPr>
          <w:rFonts w:asciiTheme="minorHAnsi" w:hAnsiTheme="minorHAnsi" w:cstheme="minorHAnsi"/>
          <w:i/>
          <w:sz w:val="20"/>
        </w:rPr>
        <w:t>e-naslov</w:t>
      </w:r>
    </w:p>
    <w:p w14:paraId="43265C45" w14:textId="77777777" w:rsidR="00785936" w:rsidRDefault="00785936">
      <w:pPr>
        <w:jc w:val="left"/>
        <w:rPr>
          <w:rFonts w:asciiTheme="minorHAnsi" w:hAnsiTheme="minorHAnsi" w:cstheme="minorHAnsi"/>
          <w:sz w:val="20"/>
        </w:rPr>
      </w:pPr>
    </w:p>
    <w:p w14:paraId="31AEA2C0" w14:textId="77777777" w:rsidR="00785936" w:rsidRDefault="00E56B6E">
      <w:pPr>
        <w:pBdr>
          <w:bottom w:val="single" w:sz="4" w:space="1" w:color="000000"/>
        </w:pBdr>
        <w:jc w:val="left"/>
        <w:rPr>
          <w:rFonts w:asciiTheme="minorHAnsi" w:hAnsiTheme="minorHAnsi" w:cstheme="minorHAnsi"/>
          <w:i/>
          <w:sz w:val="20"/>
        </w:rPr>
      </w:pPr>
      <w:r>
        <w:rPr>
          <w:rFonts w:asciiTheme="minorHAnsi" w:hAnsiTheme="minorHAnsi" w:cstheme="minorHAnsi"/>
          <w:i/>
          <w:sz w:val="20"/>
        </w:rPr>
        <w:t>telefonska številka</w:t>
      </w:r>
    </w:p>
    <w:p w14:paraId="13A677DE" w14:textId="77777777" w:rsidR="00785936" w:rsidRDefault="00785936">
      <w:pPr>
        <w:jc w:val="left"/>
        <w:rPr>
          <w:rFonts w:asciiTheme="minorHAnsi" w:hAnsiTheme="minorHAnsi" w:cstheme="minorHAnsi"/>
          <w:b/>
          <w:sz w:val="20"/>
        </w:rPr>
      </w:pPr>
    </w:p>
    <w:p w14:paraId="74514A80" w14:textId="77777777" w:rsidR="00785936" w:rsidRDefault="00785936">
      <w:pPr>
        <w:jc w:val="left"/>
        <w:rPr>
          <w:rFonts w:asciiTheme="minorHAnsi" w:hAnsiTheme="minorHAnsi" w:cstheme="minorHAnsi"/>
          <w:b/>
          <w:sz w:val="20"/>
        </w:rPr>
      </w:pPr>
    </w:p>
    <w:p w14:paraId="6DA3FBF2" w14:textId="77777777" w:rsidR="00785936" w:rsidRDefault="00E56B6E">
      <w:pPr>
        <w:jc w:val="left"/>
        <w:rPr>
          <w:rFonts w:asciiTheme="minorHAnsi" w:hAnsiTheme="minorHAnsi" w:cstheme="minorHAnsi"/>
          <w:sz w:val="20"/>
        </w:rPr>
      </w:pPr>
      <w:r>
        <w:rPr>
          <w:rFonts w:asciiTheme="minorHAnsi" w:hAnsiTheme="minorHAnsi" w:cstheme="minorHAnsi"/>
          <w:b/>
          <w:sz w:val="20"/>
        </w:rPr>
        <w:t>PODATKI naj ne izdajajo imena avtorja!</w:t>
      </w:r>
    </w:p>
    <w:p w14:paraId="47055F09" w14:textId="77777777" w:rsidR="00785936" w:rsidRDefault="00785936">
      <w:pPr>
        <w:jc w:val="left"/>
        <w:rPr>
          <w:rFonts w:asciiTheme="minorHAnsi" w:hAnsiTheme="minorHAnsi" w:cstheme="minorHAnsi"/>
          <w:sz w:val="20"/>
        </w:rPr>
      </w:pPr>
    </w:p>
    <w:p w14:paraId="341BBA4E" w14:textId="77777777" w:rsidR="00785936" w:rsidRDefault="00E56B6E">
      <w:pPr>
        <w:jc w:val="left"/>
        <w:rPr>
          <w:rFonts w:asciiTheme="minorHAnsi" w:hAnsiTheme="minorHAnsi" w:cstheme="minorHAnsi"/>
          <w:i/>
          <w:sz w:val="20"/>
          <w:u w:val="single"/>
        </w:rPr>
      </w:pPr>
      <w:r>
        <w:rPr>
          <w:rFonts w:asciiTheme="minorHAnsi" w:hAnsiTheme="minorHAnsi" w:cstheme="minorHAnsi"/>
          <w:i/>
          <w:sz w:val="20"/>
          <w:u w:val="single"/>
        </w:rPr>
        <w:t>Geslo</w:t>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p>
    <w:p w14:paraId="26C71A9A" w14:textId="36FD06B2" w:rsidR="00785936" w:rsidRDefault="00E56B6E">
      <w:pPr>
        <w:jc w:val="left"/>
        <w:rPr>
          <w:rFonts w:asciiTheme="minorHAnsi" w:hAnsiTheme="minorHAnsi" w:cstheme="minorHAnsi"/>
          <w:i/>
          <w:sz w:val="20"/>
        </w:rPr>
      </w:pPr>
      <w:r>
        <w:rPr>
          <w:rFonts w:asciiTheme="minorHAnsi" w:hAnsiTheme="minorHAnsi" w:cstheme="minorHAnsi"/>
          <w:i/>
          <w:sz w:val="20"/>
        </w:rPr>
        <w:t xml:space="preserve">Za preverjanje istovetnosti navedite poljubno geslo sestavljeno iz 5 </w:t>
      </w:r>
      <w:r w:rsidR="00837496">
        <w:rPr>
          <w:rFonts w:asciiTheme="minorHAnsi" w:hAnsiTheme="minorHAnsi" w:cstheme="minorHAnsi"/>
          <w:i/>
          <w:sz w:val="20"/>
        </w:rPr>
        <w:t>črk</w:t>
      </w:r>
      <w:r>
        <w:rPr>
          <w:rFonts w:asciiTheme="minorHAnsi" w:hAnsiTheme="minorHAnsi" w:cstheme="minorHAnsi"/>
          <w:i/>
          <w:sz w:val="20"/>
        </w:rPr>
        <w:t>, ki ne krši anonimnosti in hkrati ni šifra vašega elaborata.</w:t>
      </w:r>
    </w:p>
    <w:p w14:paraId="3F545EBC" w14:textId="77777777" w:rsidR="00785936" w:rsidRDefault="00785936">
      <w:pPr>
        <w:jc w:val="left"/>
        <w:rPr>
          <w:rFonts w:asciiTheme="minorHAnsi" w:hAnsiTheme="minorHAnsi" w:cstheme="minorHAnsi"/>
          <w:sz w:val="20"/>
        </w:rPr>
      </w:pPr>
    </w:p>
    <w:p w14:paraId="22C33581" w14:textId="77777777" w:rsidR="00785936" w:rsidRDefault="00785936">
      <w:pPr>
        <w:jc w:val="left"/>
        <w:rPr>
          <w:rFonts w:asciiTheme="minorHAnsi" w:hAnsiTheme="minorHAnsi" w:cstheme="minorHAnsi"/>
          <w:sz w:val="20"/>
        </w:rPr>
      </w:pPr>
    </w:p>
    <w:p w14:paraId="35E85C39" w14:textId="77777777" w:rsidR="00785936" w:rsidRDefault="00785936">
      <w:pPr>
        <w:jc w:val="left"/>
        <w:rPr>
          <w:rFonts w:asciiTheme="minorHAnsi" w:hAnsiTheme="minorHAnsi" w:cstheme="minorHAnsi"/>
          <w:sz w:val="20"/>
        </w:rPr>
      </w:pPr>
    </w:p>
    <w:p w14:paraId="2E26BFB0" w14:textId="77777777" w:rsidR="00785936" w:rsidRDefault="00785936">
      <w:pPr>
        <w:jc w:val="left"/>
        <w:rPr>
          <w:rFonts w:asciiTheme="minorHAnsi" w:hAnsiTheme="minorHAnsi" w:cstheme="minorHAnsi"/>
          <w:sz w:val="20"/>
        </w:rPr>
      </w:pPr>
    </w:p>
    <w:p w14:paraId="1F9499A2" w14:textId="77777777" w:rsidR="00785936" w:rsidRDefault="00E56B6E">
      <w:pPr>
        <w:jc w:val="left"/>
        <w:rPr>
          <w:rFonts w:asciiTheme="minorHAnsi" w:hAnsiTheme="minorHAnsi" w:cstheme="minorHAnsi"/>
          <w:caps/>
          <w:sz w:val="20"/>
        </w:rPr>
      </w:pPr>
      <w:r>
        <w:rPr>
          <w:rFonts w:asciiTheme="minorHAnsi" w:hAnsiTheme="minorHAnsi" w:cstheme="minorHAnsi"/>
          <w:caps/>
          <w:sz w:val="20"/>
        </w:rPr>
        <w:t>Prosimo vas, da anonimno odgovorite na spodnja 3 vprašanja:</w:t>
      </w:r>
    </w:p>
    <w:p w14:paraId="22D69566" w14:textId="77777777" w:rsidR="00785936" w:rsidRDefault="00785936">
      <w:pPr>
        <w:jc w:val="left"/>
        <w:rPr>
          <w:rFonts w:asciiTheme="minorHAnsi" w:hAnsiTheme="minorHAnsi" w:cstheme="minorHAnsi"/>
          <w:sz w:val="20"/>
        </w:rPr>
      </w:pPr>
    </w:p>
    <w:p w14:paraId="1D2E30B7" w14:textId="77777777" w:rsidR="00785936" w:rsidRDefault="00E56B6E">
      <w:pPr>
        <w:jc w:val="left"/>
        <w:rPr>
          <w:rFonts w:asciiTheme="minorHAnsi" w:hAnsiTheme="minorHAnsi" w:cstheme="minorHAnsi"/>
          <w:sz w:val="20"/>
        </w:rPr>
      </w:pPr>
      <w:r>
        <w:rPr>
          <w:rFonts w:asciiTheme="minorHAnsi" w:hAnsiTheme="minorHAnsi" w:cstheme="minorHAnsi"/>
          <w:sz w:val="20"/>
        </w:rPr>
        <w:t xml:space="preserve">1. </w:t>
      </w:r>
      <w:r>
        <w:rPr>
          <w:rFonts w:asciiTheme="minorHAnsi" w:hAnsiTheme="minorHAnsi" w:cstheme="minorHAnsi"/>
          <w:b/>
          <w:bCs/>
          <w:sz w:val="20"/>
        </w:rPr>
        <w:t>Natečajna naloga in odgovori na vprašanja so bili pripravljeni</w:t>
      </w:r>
      <w:r>
        <w:rPr>
          <w:rFonts w:asciiTheme="minorHAnsi" w:hAnsiTheme="minorHAnsi" w:cstheme="minorHAnsi"/>
          <w:sz w:val="20"/>
        </w:rPr>
        <w:t xml:space="preserve"> (prosimo izberite vrednost med 1 in 5):</w:t>
      </w:r>
    </w:p>
    <w:p w14:paraId="100F9AF9" w14:textId="77777777" w:rsidR="00785936" w:rsidRDefault="00785936">
      <w:pPr>
        <w:jc w:val="left"/>
        <w:rPr>
          <w:rFonts w:asciiTheme="minorHAnsi" w:hAnsiTheme="minorHAnsi" w:cstheme="minorHAnsi"/>
          <w:sz w:val="20"/>
        </w:rPr>
      </w:pPr>
    </w:p>
    <w:p w14:paraId="41B908AA" w14:textId="77777777" w:rsidR="00785936" w:rsidRDefault="00E56B6E">
      <w:pPr>
        <w:ind w:firstLine="567"/>
        <w:jc w:val="left"/>
        <w:rPr>
          <w:rFonts w:asciiTheme="minorHAnsi" w:hAnsiTheme="minorHAnsi" w:cstheme="minorHAnsi"/>
          <w:sz w:val="20"/>
        </w:rPr>
      </w:pPr>
      <w:r>
        <w:rPr>
          <w:rFonts w:asciiTheme="minorHAnsi" w:hAnsiTheme="minorHAnsi" w:cstheme="minorHAnsi"/>
          <w:sz w:val="20"/>
        </w:rPr>
        <w:t xml:space="preserve">1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2</w:t>
      </w:r>
      <w:r>
        <w:rPr>
          <w:rFonts w:asciiTheme="minorHAnsi" w:hAnsiTheme="minorHAnsi" w:cstheme="minorHAnsi"/>
          <w:sz w:val="20"/>
        </w:rPr>
        <w:tab/>
      </w:r>
      <w:r>
        <w:rPr>
          <w:rFonts w:asciiTheme="minorHAnsi" w:hAnsiTheme="minorHAnsi" w:cstheme="minorHAnsi"/>
          <w:sz w:val="20"/>
        </w:rPr>
        <w:tab/>
        <w:t>3</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4</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5</w:t>
      </w:r>
    </w:p>
    <w:p w14:paraId="728E4329" w14:textId="77777777" w:rsidR="00785936" w:rsidRDefault="00E56B6E">
      <w:pPr>
        <w:jc w:val="left"/>
        <w:rPr>
          <w:rFonts w:asciiTheme="minorHAnsi" w:hAnsiTheme="minorHAnsi" w:cstheme="minorHAnsi"/>
          <w:sz w:val="20"/>
        </w:rPr>
      </w:pPr>
      <w:r>
        <w:rPr>
          <w:rFonts w:asciiTheme="minorHAnsi" w:hAnsiTheme="minorHAnsi" w:cstheme="minorHAnsi"/>
          <w:sz w:val="20"/>
        </w:rPr>
        <w:t>(nezadostno)</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(primerno)</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(zelo primerno)</w:t>
      </w:r>
    </w:p>
    <w:p w14:paraId="56B38131" w14:textId="77777777" w:rsidR="00785936" w:rsidRDefault="00785936">
      <w:pPr>
        <w:jc w:val="left"/>
        <w:rPr>
          <w:rFonts w:asciiTheme="minorHAnsi" w:hAnsiTheme="minorHAnsi" w:cstheme="minorHAnsi"/>
          <w:sz w:val="20"/>
        </w:rPr>
      </w:pPr>
    </w:p>
    <w:p w14:paraId="3F701409" w14:textId="77777777" w:rsidR="00785936" w:rsidRDefault="00785936">
      <w:pPr>
        <w:jc w:val="left"/>
        <w:rPr>
          <w:rFonts w:asciiTheme="minorHAnsi" w:hAnsiTheme="minorHAnsi" w:cstheme="minorHAnsi"/>
          <w:sz w:val="20"/>
        </w:rPr>
      </w:pPr>
    </w:p>
    <w:p w14:paraId="49BD71F0" w14:textId="77777777" w:rsidR="00785936" w:rsidRDefault="00E56B6E">
      <w:pPr>
        <w:jc w:val="left"/>
        <w:rPr>
          <w:rFonts w:asciiTheme="minorHAnsi" w:hAnsiTheme="minorHAnsi" w:cstheme="minorHAnsi"/>
          <w:sz w:val="20"/>
        </w:rPr>
      </w:pPr>
      <w:r>
        <w:rPr>
          <w:rFonts w:asciiTheme="minorHAnsi" w:hAnsiTheme="minorHAnsi" w:cstheme="minorHAnsi"/>
          <w:sz w:val="20"/>
        </w:rPr>
        <w:t xml:space="preserve">2. </w:t>
      </w:r>
      <w:r>
        <w:rPr>
          <w:rFonts w:asciiTheme="minorHAnsi" w:hAnsiTheme="minorHAnsi" w:cstheme="minorHAnsi"/>
          <w:b/>
          <w:bCs/>
          <w:sz w:val="20"/>
        </w:rPr>
        <w:t>Za natečaj smo porabili ……………………………………….. delovnih ur (avtorjev, notranjih in zunanjih sodelavcev).</w:t>
      </w:r>
    </w:p>
    <w:p w14:paraId="03C8E7C5" w14:textId="77777777" w:rsidR="00785936" w:rsidRDefault="00785936">
      <w:pPr>
        <w:jc w:val="left"/>
        <w:rPr>
          <w:rFonts w:asciiTheme="minorHAnsi" w:hAnsiTheme="minorHAnsi" w:cstheme="minorHAnsi"/>
          <w:sz w:val="20"/>
        </w:rPr>
      </w:pPr>
    </w:p>
    <w:p w14:paraId="4D703367" w14:textId="77777777" w:rsidR="00785936" w:rsidRDefault="00785936">
      <w:pPr>
        <w:jc w:val="left"/>
        <w:rPr>
          <w:rFonts w:asciiTheme="minorHAnsi" w:hAnsiTheme="minorHAnsi" w:cstheme="minorHAnsi"/>
          <w:sz w:val="20"/>
        </w:rPr>
      </w:pPr>
    </w:p>
    <w:p w14:paraId="6470D127" w14:textId="77777777" w:rsidR="00785936" w:rsidRDefault="00785936">
      <w:pPr>
        <w:jc w:val="left"/>
        <w:rPr>
          <w:rFonts w:asciiTheme="minorHAnsi" w:hAnsiTheme="minorHAnsi" w:cstheme="minorHAnsi"/>
          <w:sz w:val="20"/>
        </w:rPr>
      </w:pPr>
    </w:p>
    <w:p w14:paraId="5714C418" w14:textId="23A2DED7" w:rsidR="00785936" w:rsidRDefault="008B457D">
      <w:pPr>
        <w:jc w:val="left"/>
        <w:rPr>
          <w:rFonts w:asciiTheme="minorHAnsi" w:hAnsiTheme="minorHAnsi" w:cstheme="minorHAnsi"/>
          <w:b/>
          <w:bCs/>
          <w:sz w:val="20"/>
        </w:rPr>
      </w:pPr>
      <w:r w:rsidRPr="00C141A9">
        <w:rPr>
          <w:rFonts w:asciiTheme="minorHAnsi" w:hAnsiTheme="minorHAnsi" w:cstheme="minorHAnsi"/>
          <w:b/>
          <w:bCs/>
          <w:sz w:val="20"/>
        </w:rPr>
        <w:t>»3. Strošek izdelave natečajnega elaborata, ki vključuje stroške dela in materialne stroške ocenjujemo na</w:t>
      </w:r>
      <w:r>
        <w:rPr>
          <w:rFonts w:asciiTheme="minorHAnsi" w:hAnsiTheme="minorHAnsi" w:cstheme="minorHAnsi"/>
          <w:b/>
          <w:bCs/>
          <w:sz w:val="20"/>
        </w:rPr>
        <w:t xml:space="preserve"> ………………………..</w:t>
      </w:r>
      <w:r w:rsidRPr="00C141A9">
        <w:rPr>
          <w:rFonts w:asciiTheme="minorHAnsi" w:hAnsiTheme="minorHAnsi" w:cstheme="minorHAnsi"/>
          <w:b/>
          <w:bCs/>
          <w:sz w:val="20"/>
        </w:rPr>
        <w:t>…€«</w:t>
      </w:r>
      <w:r w:rsidR="00E56B6E">
        <w:rPr>
          <w:rFonts w:asciiTheme="minorHAnsi" w:hAnsiTheme="minorHAnsi" w:cstheme="minorHAnsi"/>
          <w:b/>
          <w:bCs/>
          <w:sz w:val="20"/>
        </w:rPr>
        <w:t xml:space="preserve">. </w:t>
      </w:r>
    </w:p>
    <w:p w14:paraId="52B3C162" w14:textId="77777777" w:rsidR="00785936" w:rsidRDefault="00785936">
      <w:pPr>
        <w:jc w:val="left"/>
        <w:rPr>
          <w:rFonts w:asciiTheme="minorHAnsi" w:hAnsiTheme="minorHAnsi" w:cstheme="minorHAnsi"/>
          <w:sz w:val="20"/>
        </w:rPr>
      </w:pPr>
    </w:p>
    <w:p w14:paraId="2D02FB03" w14:textId="77777777" w:rsidR="00785936" w:rsidRDefault="00785936">
      <w:pPr>
        <w:jc w:val="left"/>
        <w:rPr>
          <w:rFonts w:asciiTheme="minorHAnsi" w:hAnsiTheme="minorHAnsi" w:cstheme="minorHAnsi"/>
          <w:sz w:val="20"/>
        </w:rPr>
      </w:pPr>
    </w:p>
    <w:p w14:paraId="66645CFB" w14:textId="77777777" w:rsidR="00785936" w:rsidRDefault="00E56B6E">
      <w:pPr>
        <w:rPr>
          <w:rFonts w:asciiTheme="minorHAnsi" w:hAnsiTheme="minorHAnsi" w:cstheme="minorHAnsi"/>
          <w:sz w:val="20"/>
        </w:rPr>
      </w:pPr>
      <w:r>
        <w:rPr>
          <w:rFonts w:asciiTheme="minorHAnsi" w:hAnsiTheme="minorHAnsi" w:cstheme="minorHAnsi"/>
          <w:sz w:val="20"/>
        </w:rPr>
        <w:t>4. Dodatne pripombe in predlogi:</w:t>
      </w:r>
    </w:p>
    <w:p w14:paraId="3350008C" w14:textId="77777777" w:rsidR="00785936" w:rsidRDefault="00785936">
      <w:pPr>
        <w:rPr>
          <w:rFonts w:asciiTheme="minorHAnsi" w:hAnsiTheme="minorHAnsi" w:cstheme="minorHAnsi"/>
          <w:sz w:val="20"/>
        </w:rPr>
      </w:pPr>
    </w:p>
    <w:p w14:paraId="1F31BBE6" w14:textId="77777777" w:rsidR="00785936" w:rsidRDefault="00E56B6E">
      <w:pPr>
        <w:rPr>
          <w:rFonts w:asciiTheme="minorHAnsi" w:hAnsiTheme="minorHAnsi" w:cstheme="minorHAnsi"/>
          <w:sz w:val="20"/>
        </w:rPr>
      </w:pPr>
      <w:r>
        <w:rPr>
          <w:rFonts w:asciiTheme="minorHAnsi" w:hAnsiTheme="minorHAnsi" w:cstheme="minorHAnsi"/>
          <w:sz w:val="20"/>
        </w:rPr>
        <w:t>……………………………………………………………………………………………………………………………………………………………………………………….</w:t>
      </w:r>
    </w:p>
    <w:p w14:paraId="52023381" w14:textId="77777777" w:rsidR="00785936" w:rsidRDefault="00785936">
      <w:pPr>
        <w:jc w:val="left"/>
        <w:rPr>
          <w:rFonts w:asciiTheme="minorHAnsi" w:hAnsiTheme="minorHAnsi" w:cstheme="minorHAnsi"/>
          <w:sz w:val="20"/>
        </w:rPr>
      </w:pPr>
    </w:p>
    <w:p w14:paraId="397ECA9C" w14:textId="77777777" w:rsidR="00785936" w:rsidRDefault="00785936">
      <w:pPr>
        <w:jc w:val="left"/>
        <w:rPr>
          <w:rFonts w:asciiTheme="minorHAnsi" w:hAnsiTheme="minorHAnsi" w:cstheme="minorHAnsi"/>
          <w:b/>
          <w:sz w:val="20"/>
        </w:rPr>
      </w:pPr>
    </w:p>
    <w:p w14:paraId="4A8082B2" w14:textId="50DA0334" w:rsidR="00785936" w:rsidRPr="008B457D" w:rsidRDefault="00E56B6E">
      <w:pPr>
        <w:pStyle w:val="navodilonaslov"/>
        <w:jc w:val="left"/>
        <w:rPr>
          <w:rFonts w:asciiTheme="minorHAnsi" w:hAnsiTheme="minorHAnsi" w:cstheme="minorHAnsi"/>
          <w:b w:val="0"/>
          <w:bCs/>
        </w:rPr>
      </w:pPr>
      <w:r>
        <w:rPr>
          <w:rFonts w:asciiTheme="minorHAnsi" w:hAnsiTheme="minorHAnsi" w:cstheme="minorHAnsi"/>
        </w:rPr>
        <w:t>Navodilo:</w:t>
      </w:r>
      <w:r w:rsidRPr="008B457D">
        <w:rPr>
          <w:rFonts w:asciiTheme="minorHAnsi" w:hAnsiTheme="minorHAnsi" w:cstheme="minorHAnsi"/>
          <w:b w:val="0"/>
          <w:bCs/>
        </w:rPr>
        <w:t xml:space="preserve">Vložite v kuverto »KONTAKT« </w:t>
      </w:r>
    </w:p>
    <w:p w14:paraId="3F22D0B0" w14:textId="77777777" w:rsidR="00785936" w:rsidRDefault="00E56B6E">
      <w:pPr>
        <w:pStyle w:val="navodilonaslov"/>
        <w:jc w:val="left"/>
        <w:rPr>
          <w:rFonts w:asciiTheme="minorHAnsi" w:hAnsiTheme="minorHAnsi" w:cstheme="minorHAnsi"/>
        </w:rPr>
      </w:pPr>
      <w:r>
        <w:rPr>
          <w:rFonts w:asciiTheme="minorHAnsi" w:hAnsiTheme="minorHAnsi" w:cstheme="minorHAnsi"/>
        </w:rPr>
        <w:br w:type="page"/>
      </w:r>
      <w:bookmarkStart w:id="6" w:name="_Toc468394601"/>
      <w:bookmarkStart w:id="7" w:name="_Toc485980464"/>
    </w:p>
    <w:p w14:paraId="35ACCA9A" w14:textId="77777777" w:rsidR="00785936" w:rsidRDefault="00E56B6E">
      <w:pPr>
        <w:pStyle w:val="NaslovPRILOGE"/>
        <w:rPr>
          <w:rFonts w:asciiTheme="minorHAnsi" w:hAnsiTheme="minorHAnsi" w:cstheme="minorHAnsi"/>
        </w:rPr>
      </w:pPr>
      <w:bookmarkStart w:id="8" w:name="_Toc178926700"/>
      <w:bookmarkStart w:id="9" w:name="_Hlk150416619"/>
      <w:bookmarkEnd w:id="6"/>
      <w:bookmarkEnd w:id="7"/>
      <w:r>
        <w:rPr>
          <w:rFonts w:asciiTheme="minorHAnsi" w:hAnsiTheme="minorHAnsi" w:cstheme="minorHAnsi"/>
        </w:rPr>
        <w:lastRenderedPageBreak/>
        <w:t>Priloga</w:t>
      </w:r>
      <w:r>
        <w:rPr>
          <w:rFonts w:asciiTheme="minorHAnsi" w:hAnsiTheme="minorHAnsi" w:cstheme="minorHAnsi"/>
        </w:rPr>
        <w:tab/>
        <w:t>AVTOR</w:t>
      </w:r>
      <w:r>
        <w:rPr>
          <w:rFonts w:asciiTheme="minorHAnsi" w:hAnsiTheme="minorHAnsi" w:cstheme="minorHAnsi"/>
        </w:rPr>
        <w:tab/>
        <w:t>šifra</w:t>
      </w:r>
      <w:bookmarkEnd w:id="8"/>
    </w:p>
    <w:p w14:paraId="04031713" w14:textId="77777777" w:rsidR="00C12774" w:rsidRPr="00C12774" w:rsidRDefault="00C12774" w:rsidP="00C12774">
      <w:pPr>
        <w:jc w:val="left"/>
        <w:rPr>
          <w:rFonts w:asciiTheme="minorHAnsi" w:hAnsiTheme="minorHAnsi" w:cstheme="minorHAnsi"/>
          <w:caps/>
          <w:sz w:val="20"/>
        </w:rPr>
      </w:pPr>
      <w:r w:rsidRPr="00C12774">
        <w:rPr>
          <w:rFonts w:asciiTheme="minorHAnsi" w:hAnsiTheme="minorHAnsi" w:cstheme="minorHAnsi"/>
          <w:caps/>
          <w:sz w:val="20"/>
        </w:rPr>
        <w:t>JAVNI, PROJEKTNI, ENOSTOPENJSKI NATEČAJ ZA IZBIRO STROKOVNO NAJPRIMERNEJŠE REŠITVE ZA:</w:t>
      </w:r>
    </w:p>
    <w:p w14:paraId="0598E343" w14:textId="77777777" w:rsidR="00C12774" w:rsidRPr="00C12774" w:rsidRDefault="00C12774" w:rsidP="00C12774">
      <w:pPr>
        <w:jc w:val="left"/>
        <w:rPr>
          <w:rFonts w:asciiTheme="minorHAnsi" w:hAnsiTheme="minorHAnsi" w:cstheme="minorHAnsi"/>
          <w:caps/>
        </w:rPr>
      </w:pPr>
    </w:p>
    <w:p w14:paraId="55532D06" w14:textId="77777777" w:rsidR="00C12774" w:rsidRPr="00C12774" w:rsidRDefault="00C12774" w:rsidP="00C12774">
      <w:pPr>
        <w:tabs>
          <w:tab w:val="left" w:pos="709"/>
        </w:tabs>
        <w:jc w:val="left"/>
        <w:rPr>
          <w:rFonts w:asciiTheme="minorHAnsi" w:hAnsiTheme="minorHAnsi" w:cstheme="minorHAnsi"/>
          <w:b/>
        </w:rPr>
      </w:pPr>
      <w:r w:rsidRPr="00C12774">
        <w:rPr>
          <w:rFonts w:asciiTheme="minorHAnsi" w:hAnsiTheme="minorHAnsi" w:cstheme="minorHAnsi"/>
          <w:b/>
          <w:caps/>
          <w:sz w:val="28"/>
          <w:szCs w:val="28"/>
        </w:rPr>
        <w:t>REGIONALNO SREDIŠČE ZRP NM</w:t>
      </w:r>
    </w:p>
    <w:p w14:paraId="72F3150B" w14:textId="77777777" w:rsidR="00C12774" w:rsidRPr="00C12774" w:rsidRDefault="00C12774" w:rsidP="00C12774">
      <w:pPr>
        <w:jc w:val="left"/>
        <w:rPr>
          <w:rFonts w:asciiTheme="minorHAnsi" w:hAnsiTheme="minorHAnsi" w:cstheme="minorHAnsi"/>
          <w:bCs/>
          <w:caps/>
          <w:sz w:val="28"/>
          <w:szCs w:val="28"/>
        </w:rPr>
      </w:pPr>
      <w:r w:rsidRPr="00C12774">
        <w:rPr>
          <w:rFonts w:asciiTheme="minorHAnsi" w:hAnsiTheme="minorHAnsi" w:cstheme="minorHAnsi"/>
          <w:bCs/>
          <w:caps/>
          <w:sz w:val="28"/>
          <w:szCs w:val="28"/>
        </w:rPr>
        <w:t>(REGIONALNO SREDIŠČE ZA ZAŠČITO, REŠEVANJE IN POMOČ NOVO MESTO)</w:t>
      </w:r>
    </w:p>
    <w:p w14:paraId="04DD5C3A" w14:textId="77777777" w:rsidR="00785936" w:rsidRDefault="00785936">
      <w:pPr>
        <w:jc w:val="left"/>
        <w:rPr>
          <w:rFonts w:asciiTheme="minorHAnsi" w:hAnsiTheme="minorHAnsi" w:cstheme="minorHAnsi"/>
          <w:b/>
          <w:caps/>
          <w:sz w:val="28"/>
          <w:szCs w:val="28"/>
          <w:lang w:eastAsia="en-US"/>
        </w:rPr>
      </w:pPr>
    </w:p>
    <w:p w14:paraId="3B27C635" w14:textId="3FBFC926" w:rsidR="00785936" w:rsidRDefault="000F5C5A">
      <w:pPr>
        <w:jc w:val="left"/>
        <w:rPr>
          <w:rFonts w:asciiTheme="minorHAnsi" w:hAnsiTheme="minorHAnsi" w:cstheme="minorHAnsi"/>
          <w:b/>
          <w:caps/>
          <w:sz w:val="28"/>
          <w:szCs w:val="28"/>
          <w:lang w:eastAsia="en-US"/>
        </w:rPr>
      </w:pPr>
      <w:r>
        <w:rPr>
          <w:rFonts w:asciiTheme="minorHAnsi" w:hAnsiTheme="minorHAnsi" w:cstheme="minorHAnsi"/>
          <w:b/>
          <w:caps/>
          <w:sz w:val="28"/>
          <w:szCs w:val="28"/>
          <w:lang w:eastAsia="en-US"/>
        </w:rPr>
        <w:t>izjava avtorjev</w:t>
      </w:r>
    </w:p>
    <w:p w14:paraId="7FEBAE60" w14:textId="77777777" w:rsidR="00785936" w:rsidRDefault="00E56B6E">
      <w:pPr>
        <w:rPr>
          <w:rFonts w:asciiTheme="minorHAnsi" w:hAnsiTheme="minorHAnsi" w:cstheme="minorHAnsi"/>
          <w:b/>
          <w:sz w:val="20"/>
        </w:rPr>
      </w:pPr>
      <w:r>
        <w:rPr>
          <w:rFonts w:asciiTheme="minorHAnsi" w:hAnsiTheme="minorHAnsi" w:cstheme="minorHAnsi"/>
          <w:b/>
          <w:sz w:val="20"/>
        </w:rPr>
        <w:t xml:space="preserve">Spodaj podpisani avtor-ji natečajnega elaborata </w:t>
      </w:r>
    </w:p>
    <w:p w14:paraId="0F8D91E3" w14:textId="77777777" w:rsidR="00785936" w:rsidRDefault="00785936">
      <w:pPr>
        <w:rPr>
          <w:rFonts w:asciiTheme="minorHAnsi" w:hAnsiTheme="minorHAnsi" w:cstheme="minorHAnsi"/>
          <w:b/>
          <w:sz w:val="20"/>
        </w:rPr>
      </w:pPr>
    </w:p>
    <w:p w14:paraId="4522726D" w14:textId="77777777" w:rsidR="00785936" w:rsidRDefault="00E56B6E">
      <w:pPr>
        <w:rPr>
          <w:rFonts w:asciiTheme="minorHAnsi" w:hAnsiTheme="minorHAnsi" w:cstheme="minorHAnsi"/>
          <w:sz w:val="20"/>
        </w:rPr>
      </w:pPr>
      <w:r>
        <w:rPr>
          <w:rFonts w:asciiTheme="minorHAnsi" w:hAnsiTheme="minorHAnsi" w:cstheme="minorHAnsi"/>
          <w:b/>
          <w:sz w:val="20"/>
        </w:rPr>
        <w:t>1. POTRJUJEMO, da:</w:t>
      </w:r>
    </w:p>
    <w:p w14:paraId="558CABF1" w14:textId="77777777" w:rsidR="00785936" w:rsidRDefault="00E56B6E">
      <w:pPr>
        <w:pStyle w:val="Noga"/>
        <w:numPr>
          <w:ilvl w:val="0"/>
          <w:numId w:val="20"/>
        </w:numPr>
        <w:tabs>
          <w:tab w:val="clear" w:pos="360"/>
          <w:tab w:val="clear" w:pos="4320"/>
          <w:tab w:val="clear" w:pos="8640"/>
        </w:tabs>
        <w:ind w:left="284" w:hanging="284"/>
        <w:jc w:val="left"/>
        <w:rPr>
          <w:rFonts w:asciiTheme="minorHAnsi" w:hAnsiTheme="minorHAnsi" w:cstheme="minorHAnsi"/>
          <w:sz w:val="20"/>
        </w:rPr>
      </w:pPr>
      <w:r>
        <w:rPr>
          <w:rFonts w:asciiTheme="minorHAnsi" w:hAnsiTheme="minorHAnsi" w:cstheme="minorHAnsi"/>
          <w:sz w:val="20"/>
        </w:rPr>
        <w:t>smo seznanjeni z razpisno dokumentacijo ter z njo v celoti soglašamo,</w:t>
      </w:r>
    </w:p>
    <w:p w14:paraId="10AD2F6B" w14:textId="77777777" w:rsidR="00785936" w:rsidRDefault="00E56B6E">
      <w:pPr>
        <w:pStyle w:val="Noga"/>
        <w:numPr>
          <w:ilvl w:val="0"/>
          <w:numId w:val="20"/>
        </w:numPr>
        <w:tabs>
          <w:tab w:val="clear" w:pos="360"/>
          <w:tab w:val="clear" w:pos="4320"/>
          <w:tab w:val="clear" w:pos="8640"/>
        </w:tabs>
        <w:ind w:left="284" w:hanging="284"/>
        <w:contextualSpacing/>
        <w:rPr>
          <w:rFonts w:asciiTheme="minorHAnsi" w:hAnsiTheme="minorHAnsi" w:cstheme="minorHAnsi"/>
          <w:sz w:val="20"/>
        </w:rPr>
      </w:pPr>
      <w:r>
        <w:rPr>
          <w:rFonts w:asciiTheme="minorHAnsi" w:hAnsiTheme="minorHAnsi" w:cstheme="minorHAnsi"/>
          <w:sz w:val="20"/>
        </w:rPr>
        <w:t xml:space="preserve">je natečajno delo naše izvirno avtorsko delo v smislu opredelitve tega pojma (poglavje Opredelitev pojmov natečajnih pogojev), </w:t>
      </w:r>
    </w:p>
    <w:p w14:paraId="5F00E0CE" w14:textId="77777777" w:rsidR="00785936" w:rsidRDefault="00E56B6E">
      <w:pPr>
        <w:pStyle w:val="Noga"/>
        <w:numPr>
          <w:ilvl w:val="0"/>
          <w:numId w:val="20"/>
        </w:numPr>
        <w:tabs>
          <w:tab w:val="clear" w:pos="360"/>
          <w:tab w:val="clear" w:pos="4320"/>
          <w:tab w:val="clear" w:pos="8640"/>
        </w:tabs>
        <w:ind w:left="284" w:hanging="284"/>
        <w:contextualSpacing/>
        <w:rPr>
          <w:rFonts w:asciiTheme="minorHAnsi" w:hAnsiTheme="minorHAnsi" w:cstheme="minorHAnsi"/>
          <w:sz w:val="20"/>
        </w:rPr>
      </w:pPr>
      <w:r>
        <w:rPr>
          <w:rFonts w:asciiTheme="minorHAnsi" w:hAnsiTheme="minorHAnsi" w:cstheme="minorHAnsi"/>
          <w:sz w:val="20"/>
        </w:rPr>
        <w:t xml:space="preserve">smo avtorji izvorni imetniki moralnih in materialnih avtorskih pravic na natečajni rešitvi, </w:t>
      </w:r>
    </w:p>
    <w:p w14:paraId="3FBD1CDF" w14:textId="77777777" w:rsidR="00785936" w:rsidRDefault="00E56B6E">
      <w:pPr>
        <w:numPr>
          <w:ilvl w:val="0"/>
          <w:numId w:val="20"/>
        </w:numPr>
        <w:tabs>
          <w:tab w:val="clear" w:pos="360"/>
        </w:tabs>
        <w:ind w:left="284" w:hanging="284"/>
        <w:jc w:val="left"/>
        <w:rPr>
          <w:rFonts w:asciiTheme="minorHAnsi" w:hAnsiTheme="minorHAnsi" w:cstheme="minorHAnsi"/>
          <w:sz w:val="20"/>
        </w:rPr>
      </w:pPr>
      <w:r>
        <w:rPr>
          <w:rFonts w:asciiTheme="minorHAnsi" w:hAnsiTheme="minorHAnsi" w:cstheme="minorHAnsi"/>
          <w:sz w:val="20"/>
        </w:rPr>
        <w:t>izpolnjujemo vse pogoje za priznanje sposobnosti v skladu z natečajnimi pogoji ter jih bomo na poziv dostavili naročniku,</w:t>
      </w:r>
    </w:p>
    <w:p w14:paraId="55096F47" w14:textId="77777777" w:rsidR="00785936" w:rsidRDefault="00E56B6E">
      <w:pPr>
        <w:numPr>
          <w:ilvl w:val="0"/>
          <w:numId w:val="20"/>
        </w:numPr>
        <w:tabs>
          <w:tab w:val="clear" w:pos="360"/>
        </w:tabs>
        <w:ind w:left="284" w:hanging="284"/>
        <w:jc w:val="left"/>
        <w:rPr>
          <w:rFonts w:asciiTheme="minorHAnsi" w:hAnsiTheme="minorHAnsi" w:cstheme="minorHAnsi"/>
          <w:sz w:val="20"/>
        </w:rPr>
      </w:pPr>
      <w:r>
        <w:rPr>
          <w:rFonts w:asciiTheme="minorHAnsi" w:hAnsiTheme="minorHAnsi" w:cstheme="minorHAnsi"/>
          <w:sz w:val="20"/>
        </w:rPr>
        <w:t>izrecno dovoljujemo, da ZAPS obdrži en izvod digitalnega nosilca našega natečajnega dela za pregledni arhiv natečajev,</w:t>
      </w:r>
    </w:p>
    <w:p w14:paraId="65FECF95" w14:textId="77777777" w:rsidR="00785936" w:rsidRDefault="00E56B6E">
      <w:pPr>
        <w:numPr>
          <w:ilvl w:val="0"/>
          <w:numId w:val="20"/>
        </w:numPr>
        <w:tabs>
          <w:tab w:val="clear" w:pos="360"/>
        </w:tabs>
        <w:ind w:left="284" w:hanging="284"/>
        <w:jc w:val="left"/>
        <w:rPr>
          <w:rFonts w:asciiTheme="minorHAnsi" w:hAnsiTheme="minorHAnsi" w:cstheme="minorHAnsi"/>
          <w:b/>
          <w:sz w:val="20"/>
        </w:rPr>
      </w:pPr>
      <w:r>
        <w:rPr>
          <w:rFonts w:asciiTheme="minorHAnsi" w:hAnsiTheme="minorHAnsi" w:cstheme="minorHAnsi"/>
          <w:sz w:val="20"/>
        </w:rPr>
        <w:t xml:space="preserve">izrecno dovoljujemo, da natečajna služba ZAPS s ciljem zagotavljanja anonimnosti s posebnim programskim orodjem odstrani vse metapodatke v </w:t>
      </w:r>
      <w:r>
        <w:rPr>
          <w:rFonts w:ascii="Times New Roman" w:hAnsi="Times New Roman" w:cs="Times New Roman"/>
          <w:sz w:val="20"/>
          <w:lang w:eastAsia="sl-SI" w:bidi="th-TH"/>
        </w:rPr>
        <w:t>*.dwg oz. *.dxf</w:t>
      </w:r>
      <w:r>
        <w:rPr>
          <w:rFonts w:asciiTheme="minorHAnsi" w:hAnsiTheme="minorHAnsi" w:cstheme="minorHAnsi"/>
          <w:sz w:val="20"/>
        </w:rPr>
        <w:t xml:space="preserve">  datotekah ter jih v taki obliki za namen pregledovanja s strani poročevalcev in izvedencev shrani v elektronski obliki na novem nosilcu.</w:t>
      </w:r>
    </w:p>
    <w:p w14:paraId="7B6E6A55" w14:textId="77777777" w:rsidR="00785936" w:rsidRDefault="00785936">
      <w:pPr>
        <w:ind w:left="284"/>
        <w:jc w:val="left"/>
        <w:rPr>
          <w:rFonts w:asciiTheme="minorHAnsi" w:hAnsiTheme="minorHAnsi" w:cstheme="minorHAnsi"/>
          <w:b/>
          <w:bCs/>
          <w:sz w:val="20"/>
        </w:rPr>
      </w:pPr>
    </w:p>
    <w:p w14:paraId="55F22B99" w14:textId="77777777" w:rsidR="00785936" w:rsidRDefault="00E56B6E">
      <w:pPr>
        <w:pStyle w:val="Odstavekseznama"/>
        <w:autoSpaceDE w:val="0"/>
        <w:ind w:left="0"/>
        <w:rPr>
          <w:rFonts w:asciiTheme="minorHAnsi" w:hAnsiTheme="minorHAnsi" w:cstheme="minorHAnsi"/>
          <w:sz w:val="20"/>
          <w:szCs w:val="20"/>
        </w:rPr>
      </w:pPr>
      <w:r>
        <w:rPr>
          <w:rFonts w:asciiTheme="minorHAnsi" w:hAnsiTheme="minorHAnsi" w:cstheme="minorHAnsi"/>
          <w:sz w:val="20"/>
          <w:szCs w:val="20"/>
        </w:rPr>
        <w:t xml:space="preserve">2. </w:t>
      </w:r>
      <w:r>
        <w:rPr>
          <w:rFonts w:asciiTheme="minorHAnsi" w:hAnsiTheme="minorHAnsi" w:cstheme="minorHAnsi"/>
          <w:sz w:val="20"/>
        </w:rPr>
        <w:t>S TO IZJAVO</w:t>
      </w:r>
    </w:p>
    <w:p w14:paraId="467F7C00" w14:textId="7C2A6D3A" w:rsidR="00785936" w:rsidRDefault="00E56B6E">
      <w:pPr>
        <w:contextualSpacing/>
        <w:rPr>
          <w:rFonts w:asciiTheme="minorHAnsi" w:hAnsiTheme="minorHAnsi" w:cstheme="minorHAnsi"/>
          <w:sz w:val="20"/>
        </w:rPr>
      </w:pPr>
      <w:r>
        <w:rPr>
          <w:rFonts w:asciiTheme="minorHAnsi" w:hAnsiTheme="minorHAnsi" w:cstheme="minorHAnsi"/>
          <w:b/>
          <w:bCs/>
          <w:sz w:val="20"/>
        </w:rPr>
        <w:t>pisno izključno in neomejeno prenašamo</w:t>
      </w:r>
      <w:r>
        <w:rPr>
          <w:rFonts w:asciiTheme="minorHAnsi" w:hAnsiTheme="minorHAnsi" w:cstheme="minorHAnsi"/>
          <w:sz w:val="20"/>
        </w:rPr>
        <w:t xml:space="preserve"> na gospodarski subjekt (podpisnik ponudbe) vse svoje materialne avtorske pravice iz 22. člena ZASP, pod pogojem sklenitve pogodbe za izdelavo projektne dokumentacije med naročnikom in gospodarskim subjektom, ter ob tem gospodarskemu subjektu podajamo dovoljenje za nadaljnji prenos pravic na naročnika v obsegu,ki gospodarskemu subjektu omogoča izpolnitev obveznosti po </w:t>
      </w:r>
      <w:r w:rsidRPr="00C12774">
        <w:rPr>
          <w:rFonts w:asciiTheme="minorHAnsi" w:hAnsiTheme="minorHAnsi" w:cstheme="minorHAnsi"/>
          <w:sz w:val="20"/>
        </w:rPr>
        <w:t>točki 4.2</w:t>
      </w:r>
      <w:r w:rsidR="007D2A28" w:rsidRPr="00C12774">
        <w:rPr>
          <w:rFonts w:asciiTheme="minorHAnsi" w:hAnsiTheme="minorHAnsi" w:cstheme="minorHAnsi"/>
          <w:sz w:val="20"/>
        </w:rPr>
        <w:t>5</w:t>
      </w:r>
      <w:r w:rsidRPr="00C12774">
        <w:rPr>
          <w:rFonts w:asciiTheme="minorHAnsi" w:hAnsiTheme="minorHAnsi" w:cstheme="minorHAnsi"/>
          <w:sz w:val="20"/>
        </w:rPr>
        <w:t>. razpisne</w:t>
      </w:r>
      <w:r>
        <w:rPr>
          <w:rFonts w:asciiTheme="minorHAnsi" w:hAnsiTheme="minorHAnsi" w:cstheme="minorHAnsi"/>
          <w:sz w:val="20"/>
        </w:rPr>
        <w:t xml:space="preserve"> dokumentacije za natečaj (»Bistvene zahteve naročnika kot bodo navedene v pogodbi o izdelave projektne dokumentacije / Lastništvo in avtorstvo projektne dokumentacije«). </w:t>
      </w:r>
    </w:p>
    <w:p w14:paraId="23C4E9AA" w14:textId="77777777" w:rsidR="00785936" w:rsidRDefault="00785936">
      <w:pPr>
        <w:pStyle w:val="Odstavekseznama"/>
        <w:autoSpaceDE w:val="0"/>
        <w:spacing w:after="0"/>
        <w:ind w:left="0"/>
        <w:rPr>
          <w:rFonts w:asciiTheme="minorHAnsi" w:hAnsiTheme="minorHAnsi" w:cstheme="minorHAnsi"/>
          <w:b/>
          <w:bCs/>
          <w:sz w:val="20"/>
          <w:szCs w:val="20"/>
        </w:rPr>
      </w:pPr>
    </w:p>
    <w:p w14:paraId="5444D42E" w14:textId="77777777" w:rsidR="00785936" w:rsidRDefault="00E56B6E">
      <w:pPr>
        <w:pStyle w:val="Odstavekseznama"/>
        <w:autoSpaceDE w:val="0"/>
        <w:spacing w:after="0"/>
        <w:ind w:left="0"/>
        <w:rPr>
          <w:rFonts w:asciiTheme="minorHAnsi" w:hAnsiTheme="minorHAnsi" w:cstheme="minorHAnsi"/>
          <w:b/>
          <w:bCs/>
          <w:sz w:val="20"/>
          <w:szCs w:val="20"/>
        </w:rPr>
      </w:pPr>
      <w:r>
        <w:rPr>
          <w:rFonts w:asciiTheme="minorHAnsi" w:hAnsiTheme="minorHAnsi" w:cstheme="minorHAnsi"/>
          <w:b/>
          <w:bCs/>
          <w:sz w:val="20"/>
          <w:szCs w:val="20"/>
        </w:rPr>
        <w:t>3. IZJAVLJAMO, da:</w:t>
      </w:r>
    </w:p>
    <w:p w14:paraId="6F8CD61B" w14:textId="77777777" w:rsidR="00785936" w:rsidRDefault="00E56B6E">
      <w:pPr>
        <w:pStyle w:val="Odstavekseznama"/>
        <w:numPr>
          <w:ilvl w:val="0"/>
          <w:numId w:val="20"/>
        </w:numPr>
        <w:autoSpaceDE w:val="0"/>
        <w:spacing w:after="0"/>
        <w:rPr>
          <w:rFonts w:cstheme="minorHAnsi"/>
          <w:bCs/>
          <w:sz w:val="20"/>
          <w:szCs w:val="20"/>
        </w:rPr>
      </w:pPr>
      <w:r>
        <w:rPr>
          <w:rFonts w:cstheme="minorHAnsi"/>
          <w:bCs/>
          <w:sz w:val="20"/>
          <w:szCs w:val="20"/>
        </w:rPr>
        <w:t>za natečajno območje v petih letih pred objavo natečaja nismo izdelovali strokovnih preveritev izdelanih na ravni IZP (prostorski preizkusi, variantne rešitve, delavnice ipd.) oziroma izpolnjujemo pogoje, ki jih morajo izpolnjevati osebe, ki so za natečajno območje pred pripravo natečaja izdelovale strokovne preveritve,</w:t>
      </w:r>
    </w:p>
    <w:p w14:paraId="08FEAB25" w14:textId="77777777" w:rsidR="00785936" w:rsidRDefault="00E56B6E">
      <w:pPr>
        <w:pStyle w:val="Odstavekseznama"/>
        <w:numPr>
          <w:ilvl w:val="0"/>
          <w:numId w:val="20"/>
        </w:numPr>
        <w:autoSpaceDE w:val="0"/>
        <w:spacing w:after="0"/>
        <w:rPr>
          <w:rFonts w:asciiTheme="minorHAnsi" w:hAnsiTheme="minorHAnsi" w:cstheme="minorHAnsi"/>
          <w:b/>
          <w:sz w:val="20"/>
          <w:szCs w:val="20"/>
        </w:rPr>
      </w:pPr>
      <w:r>
        <w:rPr>
          <w:rFonts w:asciiTheme="minorHAnsi" w:hAnsiTheme="minorHAnsi" w:cstheme="minorHAnsi"/>
          <w:sz w:val="20"/>
          <w:szCs w:val="20"/>
        </w:rPr>
        <w:t>se izrecno strinjamo, da se v primeru podelitve nagrade znesek izplača gospodarskemu subjektu,</w:t>
      </w:r>
      <w:r>
        <w:rPr>
          <w:rFonts w:asciiTheme="minorHAnsi" w:hAnsiTheme="minorHAnsi" w:cstheme="minorHAnsi"/>
          <w:b/>
          <w:sz w:val="20"/>
          <w:szCs w:val="20"/>
        </w:rPr>
        <w:t xml:space="preserve"> </w:t>
      </w:r>
    </w:p>
    <w:p w14:paraId="2CF85C1F" w14:textId="77777777" w:rsidR="00785936" w:rsidRDefault="00E56B6E">
      <w:pPr>
        <w:pStyle w:val="Odstavekseznama"/>
        <w:numPr>
          <w:ilvl w:val="0"/>
          <w:numId w:val="20"/>
        </w:numPr>
        <w:autoSpaceDE w:val="0"/>
        <w:spacing w:after="0"/>
        <w:rPr>
          <w:rFonts w:asciiTheme="minorHAnsi" w:hAnsiTheme="minorHAnsi" w:cstheme="minorHAnsi"/>
          <w:bCs/>
          <w:iCs/>
          <w:sz w:val="20"/>
        </w:rPr>
      </w:pPr>
      <w:r>
        <w:rPr>
          <w:rFonts w:asciiTheme="minorHAnsi" w:hAnsiTheme="minorHAnsi" w:cstheme="minorHAnsi"/>
          <w:bCs/>
          <w:sz w:val="20"/>
          <w:szCs w:val="20"/>
        </w:rPr>
        <w:t xml:space="preserve">se izrecno strinjamo, da se v primeru podelitve priznanja ali odškodnine znesek izplača izbranemu poslovnemu subjektu </w:t>
      </w:r>
      <w:bookmarkStart w:id="10" w:name="_Hlk90993405"/>
      <w:r>
        <w:rPr>
          <w:rFonts w:asciiTheme="minorHAnsi" w:hAnsiTheme="minorHAnsi" w:cstheme="minorHAnsi"/>
          <w:bCs/>
          <w:sz w:val="20"/>
          <w:szCs w:val="20"/>
        </w:rPr>
        <w:t xml:space="preserve">(ki ni nujno enak gospodarskemu subjektu) </w:t>
      </w:r>
      <w:bookmarkEnd w:id="10"/>
      <w:r>
        <w:rPr>
          <w:rFonts w:asciiTheme="minorHAnsi" w:hAnsiTheme="minorHAnsi" w:cstheme="minorHAnsi"/>
          <w:bCs/>
          <w:sz w:val="20"/>
        </w:rPr>
        <w:t xml:space="preserve">in sicer: </w:t>
      </w:r>
      <w:r>
        <w:rPr>
          <w:rFonts w:asciiTheme="minorHAnsi" w:hAnsiTheme="minorHAnsi" w:cstheme="minorHAnsi"/>
          <w:bCs/>
          <w:sz w:val="20"/>
          <w:szCs w:val="20"/>
        </w:rPr>
        <w:t>_________________________________</w:t>
      </w:r>
      <w:r>
        <w:rPr>
          <w:rFonts w:asciiTheme="minorHAnsi" w:hAnsiTheme="minorHAnsi" w:cstheme="minorHAnsi"/>
          <w:b/>
          <w:sz w:val="16"/>
          <w:szCs w:val="16"/>
        </w:rPr>
        <w:t xml:space="preserve"> </w:t>
      </w:r>
      <w:r>
        <w:rPr>
          <w:rFonts w:asciiTheme="minorHAnsi" w:hAnsiTheme="minorHAnsi" w:cstheme="minorHAnsi"/>
          <w:bCs/>
          <w:i/>
          <w:iCs/>
          <w:sz w:val="20"/>
        </w:rPr>
        <w:t>(naziv, sedež, davčna številka),</w:t>
      </w:r>
    </w:p>
    <w:p w14:paraId="57AD741C" w14:textId="77777777" w:rsidR="00C141A9" w:rsidRPr="00C141A9" w:rsidRDefault="00E56B6E" w:rsidP="00C141A9">
      <w:pPr>
        <w:pStyle w:val="Odstavekseznama"/>
        <w:numPr>
          <w:ilvl w:val="0"/>
          <w:numId w:val="20"/>
        </w:numPr>
        <w:autoSpaceDE w:val="0"/>
        <w:spacing w:after="0"/>
        <w:rPr>
          <w:rFonts w:asciiTheme="minorHAnsi" w:hAnsiTheme="minorHAnsi" w:cstheme="minorHAnsi"/>
          <w:bCs/>
          <w:iCs/>
          <w:sz w:val="20"/>
        </w:rPr>
      </w:pPr>
      <w:bookmarkStart w:id="11" w:name="_Hlk90993422"/>
      <w:r>
        <w:rPr>
          <w:rFonts w:asciiTheme="minorHAnsi" w:hAnsiTheme="minorHAnsi" w:cstheme="minorHAnsi"/>
          <w:sz w:val="14"/>
          <w:szCs w:val="14"/>
          <w:lang w:eastAsia="sl-SI" w:bidi="th-TH"/>
        </w:rPr>
        <w:t xml:space="preserve"> </w:t>
      </w:r>
      <w:bookmarkStart w:id="12" w:name="_Hlk94519366"/>
      <w:r>
        <w:rPr>
          <w:rFonts w:asciiTheme="minorHAnsi" w:hAnsiTheme="minorHAnsi" w:cstheme="minorHAnsi"/>
          <w:sz w:val="20"/>
          <w:szCs w:val="20"/>
          <w:lang w:eastAsia="sl-SI" w:bidi="th-TH"/>
        </w:rPr>
        <w:t xml:space="preserve">razen v primeru potrebe po odstranitvi metapodatkov v *.dwg oz. *.dxf datotekah (zadnja alineja 1. točke te </w:t>
      </w:r>
      <w:r w:rsidRPr="00C141A9">
        <w:rPr>
          <w:rFonts w:asciiTheme="minorHAnsi" w:hAnsiTheme="minorHAnsi" w:cstheme="minorHAnsi"/>
          <w:sz w:val="20"/>
          <w:szCs w:val="20"/>
          <w:lang w:eastAsia="sl-SI" w:bidi="th-TH"/>
        </w:rPr>
        <w:t>priloge) brez našega predhodnega pisnega dovoljenja</w:t>
      </w:r>
      <w:r w:rsidRPr="00C141A9">
        <w:rPr>
          <w:rFonts w:asciiTheme="minorHAnsi" w:hAnsiTheme="minorHAnsi" w:cstheme="minorHAnsi"/>
          <w:sz w:val="14"/>
          <w:szCs w:val="14"/>
          <w:lang w:eastAsia="sl-SI" w:bidi="th-TH"/>
        </w:rPr>
        <w:t xml:space="preserve"> </w:t>
      </w:r>
      <w:r w:rsidRPr="00C141A9">
        <w:rPr>
          <w:rFonts w:asciiTheme="minorHAnsi" w:hAnsiTheme="minorHAnsi" w:cstheme="minorHAnsi"/>
          <w:sz w:val="20"/>
          <w:lang w:eastAsia="sl-SI" w:bidi="th-TH"/>
        </w:rPr>
        <w:t>ne dovolimo reproduciranja datotek *.dwg oz. *.dxf in ne dajemo dovoljenja za shranitev teh datotek v elektronski obliki (2. odst. 76. člena ZASP),</w:t>
      </w:r>
      <w:r w:rsidRPr="00C141A9">
        <w:rPr>
          <w:rFonts w:asciiTheme="minorHAnsi" w:hAnsiTheme="minorHAnsi" w:cstheme="minorHAnsi"/>
          <w:sz w:val="24"/>
          <w:szCs w:val="24"/>
          <w:lang w:eastAsia="sl-SI" w:bidi="th-TH"/>
        </w:rPr>
        <w:t xml:space="preserve"> </w:t>
      </w:r>
      <w:bookmarkEnd w:id="11"/>
      <w:bookmarkEnd w:id="12"/>
    </w:p>
    <w:p w14:paraId="54E7DC02" w14:textId="59EC4204" w:rsidR="00785936" w:rsidRPr="00C141A9" w:rsidRDefault="0096161D" w:rsidP="00C141A9">
      <w:pPr>
        <w:pStyle w:val="Odstavekseznama"/>
        <w:numPr>
          <w:ilvl w:val="0"/>
          <w:numId w:val="20"/>
        </w:numPr>
        <w:autoSpaceDE w:val="0"/>
        <w:spacing w:after="0"/>
        <w:rPr>
          <w:rFonts w:asciiTheme="minorHAnsi" w:hAnsiTheme="minorHAnsi" w:cstheme="minorHAnsi"/>
          <w:bCs/>
          <w:iCs/>
          <w:sz w:val="20"/>
        </w:rPr>
      </w:pPr>
      <w:r w:rsidRPr="00C141A9">
        <w:rPr>
          <w:rFonts w:asciiTheme="minorHAnsi" w:hAnsiTheme="minorHAnsi" w:cstheme="minorHAnsi"/>
          <w:sz w:val="20"/>
        </w:rPr>
        <w:t>na naročnika in ZAPS na oddanem natečajnem elaboratu neizključno in brez časovnih, teritorialnih ali količinskih omejitev in brez dovoljenja za nadaljnji prenos pravic prenašamo pravico javnega prikazovanja, dajanja na voljo javnosti in reproduciranja s pravico do shranitve v elektronski obliki, in sicer v obsegu in za namen objav na razstavah, na njunih spletnih straneh ter v publikacijah, strokovnih in drugih medijih ter za namen strokovnih predstavitev.</w:t>
      </w:r>
      <w:r w:rsidR="001A2698" w:rsidRPr="00C141A9">
        <w:rPr>
          <w:rFonts w:asciiTheme="minorHAnsi" w:hAnsiTheme="minorHAnsi" w:cstheme="minorHAnsi"/>
          <w:sz w:val="20"/>
        </w:rPr>
        <w:t xml:space="preserve"> Objavljajo se plakati, mape* in </w:t>
      </w:r>
      <w:r w:rsidR="001A2698" w:rsidRPr="00C141A9">
        <w:rPr>
          <w:rFonts w:asciiTheme="minorHAnsi" w:eastAsia="Calibri" w:hAnsiTheme="minorHAnsi" w:cstheme="minorHAnsi"/>
          <w:sz w:val="20"/>
        </w:rPr>
        <w:t>prostorski prikazi v .pdf/jpg/tiff formatu.</w:t>
      </w:r>
    </w:p>
    <w:p w14:paraId="0F856498" w14:textId="77777777" w:rsidR="00C141A9" w:rsidRPr="00C141A9" w:rsidRDefault="00C141A9" w:rsidP="00C141A9">
      <w:pPr>
        <w:pStyle w:val="Odstavekseznama"/>
        <w:autoSpaceDE w:val="0"/>
        <w:spacing w:after="0"/>
        <w:ind w:left="0"/>
        <w:rPr>
          <w:rFonts w:asciiTheme="minorHAnsi" w:hAnsiTheme="minorHAnsi" w:cstheme="minorHAnsi"/>
          <w:bCs/>
          <w:iCs/>
          <w:sz w:val="20"/>
        </w:rPr>
      </w:pPr>
    </w:p>
    <w:p w14:paraId="03BDC3D7" w14:textId="5865AFF1" w:rsidR="001A2698" w:rsidRPr="00C141A9" w:rsidRDefault="001A2698" w:rsidP="001A2698">
      <w:pPr>
        <w:autoSpaceDE w:val="0"/>
        <w:rPr>
          <w:rFonts w:asciiTheme="minorHAnsi" w:hAnsiTheme="minorHAnsi" w:cstheme="minorHAnsi"/>
          <w:sz w:val="20"/>
        </w:rPr>
      </w:pPr>
      <w:r w:rsidRPr="00C141A9">
        <w:rPr>
          <w:rFonts w:asciiTheme="minorHAnsi" w:hAnsiTheme="minorHAnsi" w:cstheme="minorHAnsi"/>
          <w:sz w:val="20"/>
        </w:rPr>
        <w:t xml:space="preserve">* Natečajniki, ki si želijo višjo stopnjo zaščite in želijo, da so listi njihove mape v celoti rastrski naj poleg običajne mape *.pdf oddajo še ustrezno pripravljeno </w:t>
      </w:r>
      <w:r w:rsidR="00D24C00" w:rsidRPr="00C141A9">
        <w:rPr>
          <w:rFonts w:asciiTheme="minorHAnsi" w:hAnsiTheme="minorHAnsi" w:cstheme="minorHAnsi"/>
          <w:sz w:val="20"/>
        </w:rPr>
        <w:t xml:space="preserve">rastrsko </w:t>
      </w:r>
      <w:r w:rsidRPr="00C141A9">
        <w:rPr>
          <w:rFonts w:asciiTheme="minorHAnsi" w:hAnsiTheme="minorHAnsi" w:cstheme="minorHAnsi"/>
          <w:sz w:val="20"/>
        </w:rPr>
        <w:t>mapo za objavo</w:t>
      </w:r>
      <w:r w:rsidR="00D24C00" w:rsidRPr="00C141A9">
        <w:rPr>
          <w:rFonts w:asciiTheme="minorHAnsi" w:hAnsiTheme="minorHAnsi" w:cstheme="minorHAnsi"/>
          <w:sz w:val="20"/>
        </w:rPr>
        <w:t xml:space="preserve"> združeno v *.pdf format z oznako v imenu 'mapa – objava'.</w:t>
      </w:r>
      <w:r w:rsidR="00352259" w:rsidRPr="00C141A9">
        <w:rPr>
          <w:rFonts w:asciiTheme="minorHAnsi" w:hAnsiTheme="minorHAnsi" w:cstheme="minorHAnsi"/>
          <w:sz w:val="20"/>
        </w:rPr>
        <w:t xml:space="preserve"> Datoteka naj ne presega velikosti 50 MB.</w:t>
      </w:r>
    </w:p>
    <w:p w14:paraId="5DF02452" w14:textId="0E7398E8" w:rsidR="00785936" w:rsidRDefault="001A2698" w:rsidP="001A2698">
      <w:pPr>
        <w:autoSpaceDE w:val="0"/>
        <w:rPr>
          <w:rFonts w:asciiTheme="minorHAnsi" w:hAnsiTheme="minorHAnsi" w:cstheme="minorHAnsi"/>
          <w:sz w:val="20"/>
        </w:rPr>
      </w:pPr>
      <w:r>
        <w:rPr>
          <w:rFonts w:asciiTheme="minorHAnsi" w:hAnsiTheme="minorHAnsi" w:cstheme="minorHAnsi"/>
          <w:sz w:val="20"/>
        </w:rPr>
        <w:t xml:space="preserve"> </w:t>
      </w:r>
    </w:p>
    <w:p w14:paraId="492D3810" w14:textId="77777777" w:rsidR="00D47DB2" w:rsidRDefault="00D47DB2" w:rsidP="001A2698">
      <w:pPr>
        <w:autoSpaceDE w:val="0"/>
        <w:rPr>
          <w:rFonts w:asciiTheme="minorHAnsi" w:hAnsiTheme="minorHAnsi" w:cstheme="minorHAnsi"/>
          <w:sz w:val="20"/>
        </w:rPr>
      </w:pPr>
    </w:p>
    <w:p w14:paraId="4A2F7BA8" w14:textId="77777777" w:rsidR="00D47DB2" w:rsidRDefault="00D47DB2" w:rsidP="001A2698">
      <w:pPr>
        <w:autoSpaceDE w:val="0"/>
        <w:rPr>
          <w:rFonts w:asciiTheme="minorHAnsi" w:hAnsiTheme="minorHAnsi" w:cstheme="minorHAnsi"/>
          <w:sz w:val="20"/>
        </w:rPr>
      </w:pPr>
    </w:p>
    <w:p w14:paraId="31298477" w14:textId="77777777" w:rsidR="00D47DB2" w:rsidRPr="00C141A9" w:rsidRDefault="00D47DB2" w:rsidP="001A2698">
      <w:pPr>
        <w:autoSpaceDE w:val="0"/>
        <w:rPr>
          <w:rFonts w:asciiTheme="minorHAnsi" w:hAnsiTheme="minorHAnsi" w:cstheme="minorHAnsi"/>
          <w:sz w:val="20"/>
        </w:rPr>
      </w:pPr>
    </w:p>
    <w:p w14:paraId="60AE57B2" w14:textId="77777777" w:rsidR="00785936" w:rsidRDefault="00E56B6E">
      <w:pPr>
        <w:autoSpaceDE w:val="0"/>
        <w:ind w:left="426" w:hanging="426"/>
        <w:rPr>
          <w:rFonts w:asciiTheme="minorHAnsi" w:hAnsiTheme="minorHAnsi" w:cstheme="minorHAnsi"/>
          <w:b/>
          <w:bCs/>
          <w:sz w:val="12"/>
          <w:szCs w:val="12"/>
        </w:rPr>
      </w:pPr>
      <w:r>
        <w:rPr>
          <w:rFonts w:asciiTheme="minorHAnsi" w:hAnsiTheme="minorHAnsi" w:cstheme="minorHAnsi"/>
          <w:b/>
          <w:bCs/>
          <w:sz w:val="20"/>
        </w:rPr>
        <w:t>A/</w:t>
      </w:r>
      <w:r>
        <w:rPr>
          <w:rFonts w:asciiTheme="minorHAnsi" w:hAnsiTheme="minorHAnsi" w:cstheme="minorHAnsi"/>
          <w:b/>
          <w:bCs/>
          <w:sz w:val="20"/>
        </w:rPr>
        <w:tab/>
        <w:t>Avtorji:</w:t>
      </w:r>
    </w:p>
    <w:p w14:paraId="1B6735D0" w14:textId="77777777" w:rsidR="00785936" w:rsidRDefault="00785936">
      <w:pPr>
        <w:autoSpaceDE w:val="0"/>
        <w:rPr>
          <w:rFonts w:asciiTheme="minorHAnsi" w:hAnsiTheme="minorHAnsi" w:cstheme="minorHAnsi"/>
          <w:b/>
          <w:bCs/>
          <w:sz w:val="12"/>
          <w:szCs w:val="12"/>
        </w:rPr>
      </w:pPr>
    </w:p>
    <w:p w14:paraId="67C51374" w14:textId="77777777" w:rsidR="004E7987" w:rsidRDefault="004E7987">
      <w:pPr>
        <w:autoSpaceDE w:val="0"/>
        <w:rPr>
          <w:rFonts w:asciiTheme="minorHAnsi" w:hAnsiTheme="minorHAnsi" w:cstheme="minorHAnsi"/>
          <w:b/>
          <w:bCs/>
          <w:sz w:val="12"/>
          <w:szCs w:val="12"/>
        </w:rPr>
      </w:pPr>
    </w:p>
    <w:p w14:paraId="70B0EACC" w14:textId="77777777" w:rsidR="004E7987" w:rsidRDefault="004E7987">
      <w:pPr>
        <w:autoSpaceDE w:val="0"/>
        <w:rPr>
          <w:rFonts w:asciiTheme="minorHAnsi" w:hAnsiTheme="minorHAnsi" w:cstheme="minorHAnsi"/>
          <w:b/>
          <w:bCs/>
          <w:sz w:val="12"/>
          <w:szCs w:val="12"/>
        </w:rPr>
      </w:pPr>
    </w:p>
    <w:p w14:paraId="17563B22" w14:textId="676F84AB" w:rsidR="004E7987" w:rsidRPr="00D70C9B" w:rsidRDefault="004E7987" w:rsidP="004E7987">
      <w:pPr>
        <w:tabs>
          <w:tab w:val="right" w:pos="8647"/>
        </w:tabs>
        <w:autoSpaceDE w:val="0"/>
        <w:ind w:left="426"/>
        <w:rPr>
          <w:rFonts w:asciiTheme="minorHAnsi" w:hAnsiTheme="minorHAnsi" w:cstheme="minorHAnsi"/>
          <w:iCs/>
          <w:sz w:val="16"/>
          <w:szCs w:val="16"/>
        </w:rPr>
      </w:pPr>
      <w:r w:rsidRPr="00D70C9B">
        <w:rPr>
          <w:rFonts w:asciiTheme="minorHAnsi" w:hAnsiTheme="minorHAnsi" w:cstheme="minorHAnsi"/>
          <w:iCs/>
          <w:sz w:val="16"/>
          <w:szCs w:val="16"/>
        </w:rPr>
        <w:t>Vodja projektiranja : ime, priimek, strokovni naslov</w:t>
      </w:r>
      <w:r w:rsidRPr="00D70C9B">
        <w:rPr>
          <w:rFonts w:asciiTheme="minorHAnsi" w:hAnsiTheme="minorHAnsi" w:cstheme="minorHAnsi"/>
          <w:iCs/>
          <w:sz w:val="16"/>
          <w:szCs w:val="16"/>
        </w:rPr>
        <w:tab/>
        <w:t>podpis</w:t>
      </w:r>
    </w:p>
    <w:p w14:paraId="2BCF7B7B" w14:textId="77777777" w:rsidR="004E7987" w:rsidRDefault="004E7987">
      <w:pPr>
        <w:autoSpaceDE w:val="0"/>
        <w:rPr>
          <w:rFonts w:asciiTheme="minorHAnsi" w:hAnsiTheme="minorHAnsi" w:cstheme="minorHAnsi"/>
          <w:b/>
          <w:bCs/>
          <w:sz w:val="12"/>
          <w:szCs w:val="12"/>
        </w:rPr>
      </w:pPr>
    </w:p>
    <w:p w14:paraId="1B0A55F6" w14:textId="77777777" w:rsidR="004E7987" w:rsidRDefault="004E7987">
      <w:pPr>
        <w:autoSpaceDE w:val="0"/>
        <w:rPr>
          <w:rFonts w:asciiTheme="minorHAnsi" w:hAnsiTheme="minorHAnsi" w:cstheme="minorHAnsi"/>
          <w:b/>
          <w:bCs/>
          <w:sz w:val="12"/>
          <w:szCs w:val="12"/>
        </w:rPr>
      </w:pPr>
    </w:p>
    <w:p w14:paraId="6F958E8B" w14:textId="77777777" w:rsidR="004E7987" w:rsidRPr="00D70C9B" w:rsidRDefault="004E7987" w:rsidP="004E7987">
      <w:pPr>
        <w:tabs>
          <w:tab w:val="right" w:pos="8647"/>
        </w:tabs>
        <w:autoSpaceDE w:val="0"/>
        <w:ind w:left="426"/>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6492BADC" w14:textId="77777777" w:rsidR="004E7987" w:rsidRDefault="004E7987">
      <w:pPr>
        <w:autoSpaceDE w:val="0"/>
        <w:rPr>
          <w:rFonts w:asciiTheme="minorHAnsi" w:hAnsiTheme="minorHAnsi" w:cstheme="minorHAnsi"/>
          <w:b/>
          <w:bCs/>
          <w:sz w:val="12"/>
          <w:szCs w:val="12"/>
        </w:rPr>
      </w:pPr>
    </w:p>
    <w:p w14:paraId="317F1169" w14:textId="77777777" w:rsidR="004E7987" w:rsidRDefault="004E7987">
      <w:pPr>
        <w:autoSpaceDE w:val="0"/>
        <w:rPr>
          <w:rFonts w:asciiTheme="minorHAnsi" w:hAnsiTheme="minorHAnsi" w:cstheme="minorHAnsi"/>
          <w:b/>
          <w:bCs/>
          <w:sz w:val="12"/>
          <w:szCs w:val="12"/>
        </w:rPr>
      </w:pPr>
    </w:p>
    <w:p w14:paraId="41DC5D2F" w14:textId="77777777" w:rsidR="004E7987" w:rsidRPr="00D70C9B" w:rsidRDefault="004E7987" w:rsidP="004E7987">
      <w:pPr>
        <w:tabs>
          <w:tab w:val="right" w:pos="8647"/>
        </w:tabs>
        <w:autoSpaceDE w:val="0"/>
        <w:ind w:left="426"/>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318DEC70" w14:textId="77777777" w:rsidR="004E7987" w:rsidRDefault="004E7987">
      <w:pPr>
        <w:autoSpaceDE w:val="0"/>
        <w:rPr>
          <w:rFonts w:asciiTheme="minorHAnsi" w:hAnsiTheme="minorHAnsi" w:cstheme="minorHAnsi"/>
          <w:b/>
          <w:bCs/>
          <w:sz w:val="12"/>
          <w:szCs w:val="12"/>
        </w:rPr>
      </w:pPr>
    </w:p>
    <w:p w14:paraId="72020464" w14:textId="77777777" w:rsidR="004E7987" w:rsidRDefault="004E7987">
      <w:pPr>
        <w:autoSpaceDE w:val="0"/>
        <w:rPr>
          <w:rFonts w:asciiTheme="minorHAnsi" w:hAnsiTheme="minorHAnsi" w:cstheme="minorHAnsi"/>
          <w:b/>
          <w:bCs/>
          <w:sz w:val="12"/>
          <w:szCs w:val="12"/>
        </w:rPr>
      </w:pPr>
    </w:p>
    <w:p w14:paraId="6DCD9615" w14:textId="77777777" w:rsidR="004E7987" w:rsidRPr="00D70C9B" w:rsidRDefault="004E7987" w:rsidP="004E7987">
      <w:pPr>
        <w:tabs>
          <w:tab w:val="right" w:pos="8647"/>
        </w:tabs>
        <w:autoSpaceDE w:val="0"/>
        <w:ind w:left="426"/>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25AA0117" w14:textId="77777777" w:rsidR="004E7987" w:rsidRDefault="004E7987">
      <w:pPr>
        <w:autoSpaceDE w:val="0"/>
        <w:rPr>
          <w:rFonts w:asciiTheme="minorHAnsi" w:hAnsiTheme="minorHAnsi" w:cstheme="minorHAnsi"/>
          <w:b/>
          <w:bCs/>
          <w:sz w:val="12"/>
          <w:szCs w:val="12"/>
        </w:rPr>
      </w:pPr>
    </w:p>
    <w:p w14:paraId="31098EC9" w14:textId="77777777" w:rsidR="004E7987" w:rsidRDefault="004E7987">
      <w:pPr>
        <w:autoSpaceDE w:val="0"/>
        <w:rPr>
          <w:rFonts w:asciiTheme="minorHAnsi" w:hAnsiTheme="minorHAnsi" w:cstheme="minorHAnsi"/>
          <w:b/>
          <w:bCs/>
          <w:sz w:val="12"/>
          <w:szCs w:val="12"/>
        </w:rPr>
      </w:pPr>
    </w:p>
    <w:p w14:paraId="18AE2F6D" w14:textId="77777777" w:rsidR="004E7987" w:rsidRPr="00D70C9B" w:rsidRDefault="004E7987" w:rsidP="004E7987">
      <w:pPr>
        <w:tabs>
          <w:tab w:val="right" w:pos="8647"/>
        </w:tabs>
        <w:autoSpaceDE w:val="0"/>
        <w:ind w:left="426"/>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0272D681" w14:textId="77777777" w:rsidR="004E7987" w:rsidRDefault="004E7987">
      <w:pPr>
        <w:autoSpaceDE w:val="0"/>
        <w:rPr>
          <w:rFonts w:asciiTheme="minorHAnsi" w:hAnsiTheme="minorHAnsi" w:cstheme="minorHAnsi"/>
          <w:b/>
          <w:bCs/>
          <w:sz w:val="12"/>
          <w:szCs w:val="12"/>
        </w:rPr>
      </w:pPr>
    </w:p>
    <w:p w14:paraId="58B7A283" w14:textId="77777777" w:rsidR="004E7987" w:rsidRDefault="004E7987">
      <w:pPr>
        <w:autoSpaceDE w:val="0"/>
        <w:rPr>
          <w:rFonts w:asciiTheme="minorHAnsi" w:hAnsiTheme="minorHAnsi" w:cstheme="minorHAnsi"/>
          <w:b/>
          <w:bCs/>
          <w:sz w:val="12"/>
          <w:szCs w:val="12"/>
        </w:rPr>
      </w:pPr>
    </w:p>
    <w:p w14:paraId="7F7B9736" w14:textId="77777777" w:rsidR="004E7987" w:rsidRPr="00D70C9B" w:rsidRDefault="004E7987" w:rsidP="004E7987">
      <w:pPr>
        <w:tabs>
          <w:tab w:val="right" w:pos="8647"/>
        </w:tabs>
        <w:autoSpaceDE w:val="0"/>
        <w:ind w:left="426"/>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4ECA0E19" w14:textId="77777777" w:rsidR="004E7987" w:rsidRDefault="004E7987">
      <w:pPr>
        <w:autoSpaceDE w:val="0"/>
        <w:rPr>
          <w:rFonts w:asciiTheme="minorHAnsi" w:hAnsiTheme="minorHAnsi" w:cstheme="minorHAnsi"/>
          <w:b/>
          <w:bCs/>
          <w:sz w:val="12"/>
          <w:szCs w:val="12"/>
        </w:rPr>
      </w:pPr>
    </w:p>
    <w:p w14:paraId="7F34692B" w14:textId="77777777" w:rsidR="004E7987" w:rsidRDefault="004E7987">
      <w:pPr>
        <w:autoSpaceDE w:val="0"/>
        <w:rPr>
          <w:rFonts w:asciiTheme="minorHAnsi" w:hAnsiTheme="minorHAnsi" w:cstheme="minorHAnsi"/>
          <w:b/>
          <w:bCs/>
          <w:sz w:val="12"/>
          <w:szCs w:val="12"/>
        </w:rPr>
      </w:pPr>
    </w:p>
    <w:p w14:paraId="6169C027" w14:textId="77777777" w:rsidR="004E7987" w:rsidRPr="00D70C9B" w:rsidRDefault="004E7987" w:rsidP="004E7987">
      <w:pPr>
        <w:tabs>
          <w:tab w:val="right" w:pos="8647"/>
        </w:tabs>
        <w:autoSpaceDE w:val="0"/>
        <w:ind w:left="426"/>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551ECD5F" w14:textId="77777777" w:rsidR="004E7987" w:rsidRDefault="004E7987">
      <w:pPr>
        <w:autoSpaceDE w:val="0"/>
        <w:rPr>
          <w:rFonts w:asciiTheme="minorHAnsi" w:hAnsiTheme="minorHAnsi" w:cstheme="minorHAnsi"/>
          <w:b/>
          <w:bCs/>
          <w:sz w:val="12"/>
          <w:szCs w:val="12"/>
        </w:rPr>
      </w:pPr>
    </w:p>
    <w:p w14:paraId="51C2A18D" w14:textId="77777777" w:rsidR="004E7987" w:rsidRDefault="004E7987">
      <w:pPr>
        <w:autoSpaceDE w:val="0"/>
        <w:rPr>
          <w:rFonts w:asciiTheme="minorHAnsi" w:hAnsiTheme="minorHAnsi" w:cstheme="minorHAnsi"/>
          <w:b/>
          <w:bCs/>
          <w:sz w:val="12"/>
          <w:szCs w:val="12"/>
        </w:rPr>
      </w:pPr>
    </w:p>
    <w:p w14:paraId="35748AFB" w14:textId="77777777" w:rsidR="004E7987" w:rsidRPr="00D70C9B" w:rsidRDefault="004E7987" w:rsidP="004E7987">
      <w:pPr>
        <w:tabs>
          <w:tab w:val="right" w:pos="8647"/>
        </w:tabs>
        <w:autoSpaceDE w:val="0"/>
        <w:ind w:left="426"/>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6D6B7D34" w14:textId="77777777" w:rsidR="004E7987" w:rsidRDefault="004E7987">
      <w:pPr>
        <w:autoSpaceDE w:val="0"/>
        <w:rPr>
          <w:rFonts w:asciiTheme="minorHAnsi" w:hAnsiTheme="minorHAnsi" w:cstheme="minorHAnsi"/>
          <w:b/>
          <w:bCs/>
          <w:sz w:val="12"/>
          <w:szCs w:val="12"/>
        </w:rPr>
      </w:pPr>
    </w:p>
    <w:p w14:paraId="5FE153A5" w14:textId="77777777" w:rsidR="00785936" w:rsidRPr="00453E3F" w:rsidRDefault="00785936">
      <w:pPr>
        <w:tabs>
          <w:tab w:val="right" w:pos="8789"/>
        </w:tabs>
        <w:autoSpaceDE w:val="0"/>
        <w:ind w:left="426"/>
        <w:rPr>
          <w:rFonts w:asciiTheme="minorHAnsi" w:hAnsiTheme="minorHAnsi" w:cstheme="minorHAnsi"/>
          <w:b/>
          <w:bCs/>
          <w:iCs/>
          <w:sz w:val="20"/>
        </w:rPr>
      </w:pPr>
    </w:p>
    <w:p w14:paraId="6252DDC5" w14:textId="560697A8" w:rsidR="00785936" w:rsidRDefault="00E56B6E">
      <w:pPr>
        <w:autoSpaceDE w:val="0"/>
        <w:ind w:left="426" w:hanging="426"/>
        <w:jc w:val="left"/>
        <w:rPr>
          <w:rFonts w:asciiTheme="minorHAnsi" w:hAnsiTheme="minorHAnsi" w:cstheme="minorHAnsi"/>
          <w:sz w:val="16"/>
          <w:szCs w:val="16"/>
        </w:rPr>
      </w:pPr>
      <w:r>
        <w:rPr>
          <w:rFonts w:asciiTheme="minorHAnsi" w:hAnsiTheme="minorHAnsi" w:cstheme="minorHAnsi"/>
          <w:b/>
          <w:bCs/>
          <w:sz w:val="20"/>
        </w:rPr>
        <w:t>B/</w:t>
      </w:r>
      <w:r>
        <w:rPr>
          <w:rFonts w:asciiTheme="minorHAnsi" w:hAnsiTheme="minorHAnsi" w:cstheme="minorHAnsi"/>
          <w:b/>
          <w:bCs/>
          <w:sz w:val="20"/>
        </w:rPr>
        <w:tab/>
      </w:r>
      <w:r w:rsidR="004F477A">
        <w:rPr>
          <w:rFonts w:asciiTheme="minorHAnsi" w:hAnsiTheme="minorHAnsi" w:cstheme="minorHAnsi"/>
          <w:b/>
          <w:bCs/>
          <w:sz w:val="20"/>
        </w:rPr>
        <w:t>S</w:t>
      </w:r>
      <w:r>
        <w:rPr>
          <w:rFonts w:asciiTheme="minorHAnsi" w:hAnsiTheme="minorHAnsi" w:cstheme="minorHAnsi"/>
          <w:b/>
          <w:bCs/>
          <w:sz w:val="20"/>
        </w:rPr>
        <w:t>odelavc</w:t>
      </w:r>
      <w:r w:rsidR="004F477A">
        <w:rPr>
          <w:rFonts w:asciiTheme="minorHAnsi" w:hAnsiTheme="minorHAnsi" w:cstheme="minorHAnsi"/>
          <w:b/>
          <w:bCs/>
          <w:sz w:val="20"/>
        </w:rPr>
        <w:t>i</w:t>
      </w:r>
      <w:r>
        <w:rPr>
          <w:rFonts w:asciiTheme="minorHAnsi" w:hAnsiTheme="minorHAnsi" w:cstheme="minorHAnsi"/>
          <w:b/>
          <w:bCs/>
          <w:sz w:val="20"/>
        </w:rPr>
        <w:t xml:space="preserve">, </w:t>
      </w:r>
      <w:r w:rsidR="004F477A">
        <w:rPr>
          <w:rFonts w:asciiTheme="minorHAnsi" w:hAnsiTheme="minorHAnsi" w:cstheme="minorHAnsi"/>
          <w:b/>
          <w:bCs/>
          <w:sz w:val="20"/>
        </w:rPr>
        <w:t>konzultanti</w:t>
      </w:r>
      <w:r>
        <w:rPr>
          <w:rFonts w:asciiTheme="minorHAnsi" w:hAnsiTheme="minorHAnsi" w:cstheme="minorHAnsi"/>
          <w:b/>
          <w:bCs/>
          <w:sz w:val="20"/>
        </w:rPr>
        <w:t xml:space="preserve">, </w:t>
      </w:r>
      <w:r w:rsidR="004F477A">
        <w:rPr>
          <w:rFonts w:asciiTheme="minorHAnsi" w:hAnsiTheme="minorHAnsi" w:cstheme="minorHAnsi"/>
          <w:b/>
          <w:bCs/>
          <w:sz w:val="20"/>
        </w:rPr>
        <w:t xml:space="preserve">izvedenci </w:t>
      </w:r>
      <w:r>
        <w:rPr>
          <w:rFonts w:asciiTheme="minorHAnsi" w:hAnsiTheme="minorHAnsi" w:cstheme="minorHAnsi"/>
          <w:b/>
          <w:bCs/>
          <w:sz w:val="20"/>
        </w:rPr>
        <w:t xml:space="preserve">ipd. </w:t>
      </w:r>
    </w:p>
    <w:p w14:paraId="538D37B8" w14:textId="77777777" w:rsidR="004E7987" w:rsidRDefault="004E7987">
      <w:pPr>
        <w:autoSpaceDE w:val="0"/>
        <w:ind w:left="426"/>
        <w:jc w:val="left"/>
        <w:rPr>
          <w:rFonts w:asciiTheme="minorHAnsi" w:hAnsiTheme="minorHAnsi" w:cstheme="minorHAnsi"/>
          <w:iCs/>
          <w:sz w:val="16"/>
          <w:szCs w:val="16"/>
        </w:rPr>
      </w:pPr>
    </w:p>
    <w:p w14:paraId="2F73C545" w14:textId="77777777" w:rsidR="004E7987" w:rsidRDefault="004E7987">
      <w:pPr>
        <w:autoSpaceDE w:val="0"/>
        <w:ind w:left="426"/>
        <w:jc w:val="left"/>
        <w:rPr>
          <w:rFonts w:asciiTheme="minorHAnsi" w:hAnsiTheme="minorHAnsi" w:cstheme="minorHAnsi"/>
          <w:iCs/>
          <w:sz w:val="16"/>
          <w:szCs w:val="16"/>
        </w:rPr>
      </w:pPr>
    </w:p>
    <w:p w14:paraId="2012BFEF" w14:textId="418892C7" w:rsidR="00785936" w:rsidRDefault="00E56B6E">
      <w:pPr>
        <w:autoSpaceDE w:val="0"/>
        <w:ind w:left="426"/>
        <w:jc w:val="left"/>
        <w:rPr>
          <w:rFonts w:asciiTheme="minorHAnsi" w:hAnsiTheme="minorHAnsi" w:cstheme="minorHAnsi"/>
          <w:iCs/>
          <w:sz w:val="16"/>
          <w:szCs w:val="16"/>
        </w:rPr>
      </w:pPr>
      <w:r w:rsidRPr="00D70C9B">
        <w:rPr>
          <w:rFonts w:asciiTheme="minorHAnsi" w:hAnsiTheme="minorHAnsi" w:cstheme="minorHAnsi"/>
          <w:iCs/>
          <w:sz w:val="16"/>
          <w:szCs w:val="16"/>
        </w:rPr>
        <w:t xml:space="preserve">Ime, Priimek, naziv, morebitno podjetje </w:t>
      </w:r>
    </w:p>
    <w:p w14:paraId="716F1829" w14:textId="77777777" w:rsidR="004E7987" w:rsidRDefault="004E7987">
      <w:pPr>
        <w:autoSpaceDE w:val="0"/>
        <w:ind w:left="426"/>
        <w:jc w:val="left"/>
        <w:rPr>
          <w:rFonts w:asciiTheme="minorHAnsi" w:hAnsiTheme="minorHAnsi" w:cstheme="minorHAnsi"/>
          <w:iCs/>
          <w:sz w:val="16"/>
          <w:szCs w:val="16"/>
        </w:rPr>
      </w:pPr>
    </w:p>
    <w:p w14:paraId="74850CFF" w14:textId="77777777" w:rsidR="004E7987" w:rsidRDefault="004E7987">
      <w:pPr>
        <w:autoSpaceDE w:val="0"/>
        <w:ind w:left="426"/>
        <w:jc w:val="left"/>
        <w:rPr>
          <w:rFonts w:asciiTheme="minorHAnsi" w:hAnsiTheme="minorHAnsi" w:cstheme="minorHAnsi"/>
          <w:iCs/>
          <w:sz w:val="16"/>
          <w:szCs w:val="16"/>
        </w:rPr>
      </w:pPr>
    </w:p>
    <w:p w14:paraId="6AF09E49" w14:textId="77777777" w:rsidR="004E7987" w:rsidRPr="00CA3D96" w:rsidRDefault="004E7987" w:rsidP="004E7987">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765D53DC" w14:textId="77777777" w:rsidR="004E7987" w:rsidRDefault="004E7987">
      <w:pPr>
        <w:autoSpaceDE w:val="0"/>
        <w:ind w:left="426"/>
        <w:jc w:val="left"/>
        <w:rPr>
          <w:rFonts w:asciiTheme="minorHAnsi" w:hAnsiTheme="minorHAnsi" w:cstheme="minorHAnsi"/>
          <w:iCs/>
          <w:sz w:val="16"/>
          <w:szCs w:val="16"/>
        </w:rPr>
      </w:pPr>
    </w:p>
    <w:p w14:paraId="065DD114" w14:textId="77777777" w:rsidR="007515FB" w:rsidRDefault="007515FB">
      <w:pPr>
        <w:autoSpaceDE w:val="0"/>
        <w:ind w:left="426"/>
        <w:jc w:val="left"/>
        <w:rPr>
          <w:rFonts w:asciiTheme="minorHAnsi" w:hAnsiTheme="minorHAnsi" w:cstheme="minorHAnsi"/>
          <w:iCs/>
          <w:sz w:val="16"/>
          <w:szCs w:val="16"/>
        </w:rPr>
      </w:pPr>
    </w:p>
    <w:p w14:paraId="1D1C3524" w14:textId="77777777" w:rsidR="007515FB" w:rsidRPr="00CA3D96" w:rsidRDefault="007515FB" w:rsidP="007515FB">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14E2BEC6" w14:textId="77777777" w:rsidR="007515FB" w:rsidRDefault="007515FB">
      <w:pPr>
        <w:autoSpaceDE w:val="0"/>
        <w:ind w:left="426"/>
        <w:jc w:val="left"/>
        <w:rPr>
          <w:rFonts w:asciiTheme="minorHAnsi" w:hAnsiTheme="minorHAnsi" w:cstheme="minorHAnsi"/>
          <w:iCs/>
          <w:sz w:val="16"/>
          <w:szCs w:val="16"/>
        </w:rPr>
      </w:pPr>
    </w:p>
    <w:p w14:paraId="78377297" w14:textId="77777777" w:rsidR="007515FB" w:rsidRDefault="007515FB">
      <w:pPr>
        <w:autoSpaceDE w:val="0"/>
        <w:ind w:left="426"/>
        <w:jc w:val="left"/>
        <w:rPr>
          <w:rFonts w:asciiTheme="minorHAnsi" w:hAnsiTheme="minorHAnsi" w:cstheme="minorHAnsi"/>
          <w:iCs/>
          <w:sz w:val="16"/>
          <w:szCs w:val="16"/>
        </w:rPr>
      </w:pPr>
    </w:p>
    <w:p w14:paraId="21A39E33" w14:textId="77777777" w:rsidR="007515FB" w:rsidRPr="00CA3D96" w:rsidRDefault="007515FB" w:rsidP="007515FB">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4E4E67C2" w14:textId="77777777" w:rsidR="007515FB" w:rsidRDefault="007515FB">
      <w:pPr>
        <w:autoSpaceDE w:val="0"/>
        <w:ind w:left="426"/>
        <w:jc w:val="left"/>
        <w:rPr>
          <w:rFonts w:asciiTheme="minorHAnsi" w:hAnsiTheme="minorHAnsi" w:cstheme="minorHAnsi"/>
          <w:iCs/>
          <w:sz w:val="16"/>
          <w:szCs w:val="16"/>
        </w:rPr>
      </w:pPr>
    </w:p>
    <w:p w14:paraId="73751706" w14:textId="77777777" w:rsidR="007515FB" w:rsidRDefault="007515FB">
      <w:pPr>
        <w:autoSpaceDE w:val="0"/>
        <w:ind w:left="426"/>
        <w:jc w:val="left"/>
        <w:rPr>
          <w:rFonts w:asciiTheme="minorHAnsi" w:hAnsiTheme="minorHAnsi" w:cstheme="minorHAnsi"/>
          <w:iCs/>
          <w:sz w:val="16"/>
          <w:szCs w:val="16"/>
        </w:rPr>
      </w:pPr>
    </w:p>
    <w:p w14:paraId="1F3AA4D0" w14:textId="77777777" w:rsidR="007515FB" w:rsidRPr="00CA3D96" w:rsidRDefault="007515FB" w:rsidP="007515FB">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2A2F544B" w14:textId="77777777" w:rsidR="007515FB" w:rsidRPr="00D70C9B" w:rsidRDefault="007515FB">
      <w:pPr>
        <w:autoSpaceDE w:val="0"/>
        <w:ind w:left="426"/>
        <w:jc w:val="left"/>
        <w:rPr>
          <w:rFonts w:asciiTheme="minorHAnsi" w:hAnsiTheme="minorHAnsi" w:cstheme="minorHAnsi"/>
          <w:iCs/>
          <w:sz w:val="16"/>
          <w:szCs w:val="16"/>
        </w:rPr>
      </w:pPr>
    </w:p>
    <w:p w14:paraId="0A5A06D9" w14:textId="77777777" w:rsidR="00785936" w:rsidRDefault="00785936">
      <w:pPr>
        <w:autoSpaceDE w:val="0"/>
        <w:ind w:left="426"/>
        <w:jc w:val="left"/>
        <w:rPr>
          <w:rFonts w:asciiTheme="minorHAnsi" w:hAnsiTheme="minorHAnsi" w:cstheme="minorHAnsi"/>
          <w:bCs/>
          <w:i/>
          <w:sz w:val="20"/>
        </w:rPr>
      </w:pPr>
    </w:p>
    <w:p w14:paraId="48AF5587" w14:textId="77777777" w:rsidR="00B152C9" w:rsidRPr="006A04BB" w:rsidRDefault="00B152C9" w:rsidP="00B152C9">
      <w:pPr>
        <w:pBdr>
          <w:bottom w:val="single" w:sz="4" w:space="1" w:color="000000"/>
        </w:pBdr>
        <w:jc w:val="left"/>
        <w:rPr>
          <w:rFonts w:asciiTheme="minorHAnsi" w:hAnsiTheme="minorHAnsi" w:cstheme="minorHAnsi"/>
          <w:b/>
          <w:bCs/>
          <w:i/>
          <w:sz w:val="20"/>
        </w:rPr>
      </w:pPr>
      <w:r w:rsidRPr="006A04BB">
        <w:rPr>
          <w:rFonts w:asciiTheme="minorHAnsi" w:hAnsiTheme="minorHAnsi" w:cstheme="minorHAnsi"/>
          <w:b/>
          <w:bCs/>
          <w:i/>
          <w:sz w:val="20"/>
        </w:rPr>
        <w:t>e-naslov za posredovanje obvestila o izidu natečaja:</w:t>
      </w:r>
    </w:p>
    <w:p w14:paraId="0970E4E1" w14:textId="77777777" w:rsidR="00B152C9" w:rsidRDefault="00B152C9" w:rsidP="00B152C9">
      <w:pPr>
        <w:jc w:val="left"/>
        <w:rPr>
          <w:rFonts w:asciiTheme="minorHAnsi" w:hAnsiTheme="minorHAnsi" w:cstheme="minorHAnsi"/>
          <w:sz w:val="20"/>
        </w:rPr>
      </w:pPr>
    </w:p>
    <w:p w14:paraId="4B093998" w14:textId="77777777" w:rsidR="00B152C9" w:rsidRDefault="00B152C9" w:rsidP="00B152C9">
      <w:pPr>
        <w:autoSpaceDE w:val="0"/>
        <w:rPr>
          <w:rFonts w:asciiTheme="minorHAnsi" w:hAnsiTheme="minorHAnsi" w:cstheme="minorHAnsi"/>
          <w:b/>
          <w:bCs/>
          <w:sz w:val="20"/>
        </w:rPr>
      </w:pPr>
    </w:p>
    <w:p w14:paraId="3B678483" w14:textId="77777777" w:rsidR="00785936" w:rsidRDefault="00785936">
      <w:pPr>
        <w:autoSpaceDE w:val="0"/>
        <w:rPr>
          <w:rFonts w:asciiTheme="minorHAnsi" w:hAnsiTheme="minorHAnsi" w:cstheme="minorHAnsi"/>
          <w:b/>
          <w:bCs/>
          <w:sz w:val="20"/>
        </w:rPr>
      </w:pPr>
    </w:p>
    <w:p w14:paraId="30F62422" w14:textId="10D69C72" w:rsidR="000F5C5A" w:rsidRDefault="000F5C5A" w:rsidP="000F5C5A">
      <w:pPr>
        <w:jc w:val="left"/>
        <w:rPr>
          <w:rFonts w:asciiTheme="minorHAnsi" w:hAnsiTheme="minorHAnsi" w:cstheme="minorHAnsi"/>
          <w:b/>
          <w:caps/>
          <w:sz w:val="28"/>
          <w:szCs w:val="28"/>
          <w:lang w:eastAsia="en-US"/>
        </w:rPr>
      </w:pPr>
      <w:r>
        <w:rPr>
          <w:rFonts w:asciiTheme="minorHAnsi" w:hAnsiTheme="minorHAnsi" w:cstheme="minorHAnsi"/>
          <w:b/>
          <w:caps/>
          <w:sz w:val="28"/>
          <w:szCs w:val="28"/>
          <w:lang w:eastAsia="en-US"/>
        </w:rPr>
        <w:t>izjava gospodarskih subjektov</w:t>
      </w:r>
    </w:p>
    <w:p w14:paraId="569747DB" w14:textId="499DA188" w:rsidR="000F5C5A" w:rsidRPr="00D70C9B" w:rsidRDefault="000F5C5A" w:rsidP="000F5C5A">
      <w:pPr>
        <w:rPr>
          <w:rFonts w:asciiTheme="minorHAnsi" w:hAnsiTheme="minorHAnsi" w:cstheme="minorHAnsi"/>
          <w:bCs/>
          <w:sz w:val="20"/>
        </w:rPr>
      </w:pPr>
      <w:r>
        <w:rPr>
          <w:rFonts w:asciiTheme="minorHAnsi" w:hAnsiTheme="minorHAnsi" w:cstheme="minorHAnsi"/>
          <w:b/>
          <w:sz w:val="20"/>
        </w:rPr>
        <w:t>Spodaj podpisani gospodarski subjekti</w:t>
      </w:r>
      <w:r w:rsidR="00B9370F">
        <w:rPr>
          <w:rFonts w:asciiTheme="minorHAnsi" w:hAnsiTheme="minorHAnsi" w:cstheme="minorHAnsi"/>
          <w:b/>
          <w:sz w:val="20"/>
        </w:rPr>
        <w:t xml:space="preserve">/ podpisana skupina gospodarskih subjektov potrjujem/o, da pri tem natečaju kot ponudnik </w:t>
      </w:r>
      <w:r w:rsidR="00B9370F">
        <w:rPr>
          <w:rFonts w:asciiTheme="minorHAnsi" w:hAnsiTheme="minorHAnsi" w:cstheme="minorHAnsi"/>
          <w:b/>
          <w:bCs/>
          <w:sz w:val="20"/>
        </w:rPr>
        <w:t>nastopamo v sestavi le enega natečajnika z zgoraj navedenimi avtorji oddanega natečajnega elaborata</w:t>
      </w:r>
      <w:r w:rsidR="00B9370F">
        <w:rPr>
          <w:rFonts w:asciiTheme="minorHAnsi" w:hAnsiTheme="minorHAnsi" w:cstheme="minorHAnsi"/>
          <w:b/>
          <w:sz w:val="20"/>
        </w:rPr>
        <w:t xml:space="preserve"> </w:t>
      </w:r>
      <w:r>
        <w:rPr>
          <w:rFonts w:asciiTheme="minorHAnsi" w:hAnsiTheme="minorHAnsi" w:cstheme="minorHAnsi"/>
          <w:b/>
          <w:sz w:val="20"/>
        </w:rPr>
        <w:t xml:space="preserve">- </w:t>
      </w:r>
      <w:r w:rsidRPr="00D70C9B">
        <w:rPr>
          <w:rFonts w:asciiTheme="minorHAnsi" w:hAnsiTheme="minorHAnsi" w:cstheme="minorHAnsi"/>
          <w:bCs/>
          <w:sz w:val="20"/>
        </w:rPr>
        <w:t>(ustrezno izpolni):</w:t>
      </w:r>
    </w:p>
    <w:p w14:paraId="1E149CF8" w14:textId="77777777" w:rsidR="000F5C5A" w:rsidRDefault="000F5C5A" w:rsidP="000F5C5A">
      <w:pPr>
        <w:rPr>
          <w:rFonts w:asciiTheme="minorHAnsi" w:hAnsiTheme="minorHAnsi" w:cstheme="minorHAnsi"/>
          <w:b/>
          <w:sz w:val="20"/>
        </w:rPr>
      </w:pPr>
    </w:p>
    <w:p w14:paraId="0D5361A5" w14:textId="77777777" w:rsidR="00785936" w:rsidRDefault="00785936">
      <w:pPr>
        <w:autoSpaceDE w:val="0"/>
        <w:rPr>
          <w:rFonts w:asciiTheme="minorHAnsi" w:hAnsiTheme="minorHAnsi" w:cstheme="minorHAnsi"/>
          <w:b/>
          <w:bCs/>
          <w:sz w:val="20"/>
        </w:rPr>
      </w:pPr>
    </w:p>
    <w:p w14:paraId="18E10BC0" w14:textId="77777777" w:rsidR="000F5C5A" w:rsidRPr="00D70C9B" w:rsidRDefault="000F5C5A" w:rsidP="000F5C5A">
      <w:pPr>
        <w:autoSpaceDE w:val="0"/>
        <w:rPr>
          <w:rFonts w:asciiTheme="minorHAnsi" w:hAnsiTheme="minorHAnsi" w:cstheme="minorHAnsi"/>
          <w:bCs/>
          <w:sz w:val="20"/>
        </w:rPr>
      </w:pPr>
      <w:r w:rsidRPr="00D70C9B">
        <w:rPr>
          <w:rFonts w:asciiTheme="minorHAnsi" w:hAnsiTheme="minorHAnsi" w:cstheme="minorHAnsi"/>
          <w:b/>
          <w:bCs/>
          <w:sz w:val="20"/>
        </w:rPr>
        <w:t>Gospodarski subjekt – projektant (pravna oseba, ki bo izdelala projektno dokumentacijo</w:t>
      </w:r>
      <w:r w:rsidRPr="00D70C9B">
        <w:rPr>
          <w:rFonts w:asciiTheme="minorHAnsi" w:hAnsiTheme="minorHAnsi" w:cstheme="minorHAnsi"/>
          <w:bCs/>
          <w:sz w:val="20"/>
        </w:rPr>
        <w:t xml:space="preserve"> –</w:t>
      </w:r>
    </w:p>
    <w:p w14:paraId="595D6C01" w14:textId="77777777" w:rsidR="000F5C5A" w:rsidRPr="00D70C9B" w:rsidRDefault="000F5C5A" w:rsidP="000F5C5A">
      <w:pPr>
        <w:autoSpaceDE w:val="0"/>
        <w:rPr>
          <w:rFonts w:asciiTheme="minorHAnsi" w:hAnsiTheme="minorHAnsi" w:cstheme="minorHAnsi"/>
          <w:b/>
          <w:bCs/>
          <w:sz w:val="16"/>
          <w:szCs w:val="16"/>
        </w:rPr>
      </w:pPr>
    </w:p>
    <w:p w14:paraId="70054112" w14:textId="77777777" w:rsidR="000F5C5A" w:rsidRPr="00D70C9B" w:rsidRDefault="000F5C5A" w:rsidP="000F5C5A">
      <w:pPr>
        <w:pBdr>
          <w:bottom w:val="single" w:sz="8" w:space="1" w:color="000000"/>
        </w:pBdr>
        <w:autoSpaceDE w:val="0"/>
        <w:rPr>
          <w:rFonts w:asciiTheme="minorHAnsi" w:hAnsiTheme="minorHAnsi" w:cstheme="minorHAnsi"/>
          <w:sz w:val="20"/>
        </w:rPr>
      </w:pPr>
    </w:p>
    <w:p w14:paraId="149E4029" w14:textId="77777777" w:rsidR="000F5C5A" w:rsidRPr="00D70C9B" w:rsidRDefault="000F5C5A" w:rsidP="000F5C5A">
      <w:pPr>
        <w:pBdr>
          <w:bottom w:val="single" w:sz="8" w:space="1" w:color="000000"/>
        </w:pBdr>
        <w:autoSpaceDE w:val="0"/>
        <w:rPr>
          <w:rFonts w:asciiTheme="minorHAnsi" w:hAnsiTheme="minorHAnsi" w:cstheme="minorHAnsi"/>
          <w:sz w:val="20"/>
        </w:rPr>
      </w:pPr>
    </w:p>
    <w:p w14:paraId="12BB22BE" w14:textId="77777777" w:rsidR="000F5C5A" w:rsidRPr="00D70C9B" w:rsidRDefault="000F5C5A" w:rsidP="000F5C5A">
      <w:pPr>
        <w:pBdr>
          <w:bottom w:val="single" w:sz="8" w:space="1" w:color="000000"/>
        </w:pBdr>
        <w:autoSpaceDE w:val="0"/>
        <w:rPr>
          <w:rFonts w:asciiTheme="minorHAnsi" w:hAnsiTheme="minorHAnsi" w:cstheme="minorHAnsi"/>
          <w:sz w:val="20"/>
        </w:rPr>
      </w:pPr>
    </w:p>
    <w:p w14:paraId="629366BD" w14:textId="77777777" w:rsidR="000F5C5A" w:rsidRPr="00D70C9B" w:rsidRDefault="000F5C5A" w:rsidP="000F5C5A">
      <w:pPr>
        <w:pBdr>
          <w:bottom w:val="single" w:sz="8" w:space="1" w:color="000000"/>
        </w:pBdr>
        <w:autoSpaceDE w:val="0"/>
        <w:rPr>
          <w:rFonts w:asciiTheme="minorHAnsi" w:hAnsiTheme="minorHAnsi" w:cstheme="minorHAnsi"/>
          <w:sz w:val="20"/>
        </w:rPr>
      </w:pPr>
    </w:p>
    <w:p w14:paraId="161018AC" w14:textId="77777777" w:rsidR="000F5C5A" w:rsidRPr="00D70C9B" w:rsidRDefault="000F5C5A" w:rsidP="000F5C5A">
      <w:pPr>
        <w:pBdr>
          <w:bottom w:val="single" w:sz="8" w:space="1" w:color="000000"/>
        </w:pBdr>
        <w:autoSpaceDE w:val="0"/>
        <w:rPr>
          <w:rFonts w:asciiTheme="minorHAnsi" w:hAnsiTheme="minorHAnsi" w:cstheme="minorHAnsi"/>
          <w:sz w:val="20"/>
        </w:rPr>
      </w:pPr>
    </w:p>
    <w:p w14:paraId="028F45AC" w14:textId="77777777" w:rsidR="000F5C5A" w:rsidRPr="00D70C9B" w:rsidRDefault="000F5C5A" w:rsidP="000F5C5A">
      <w:pPr>
        <w:autoSpaceDE w:val="0"/>
        <w:rPr>
          <w:rFonts w:asciiTheme="minorHAnsi" w:hAnsiTheme="minorHAnsi" w:cstheme="minorHAnsi"/>
          <w:b/>
          <w:bCs/>
          <w:sz w:val="16"/>
          <w:szCs w:val="16"/>
        </w:rPr>
      </w:pPr>
      <w:r w:rsidRPr="00D70C9B">
        <w:rPr>
          <w:rFonts w:asciiTheme="minorHAnsi" w:hAnsiTheme="minorHAnsi" w:cstheme="minorHAnsi"/>
          <w:i/>
          <w:sz w:val="20"/>
        </w:rPr>
        <w:t xml:space="preserve">naziv, naslov, matična številka                                            žig </w:t>
      </w:r>
      <w:r w:rsidRPr="00D70C9B">
        <w:rPr>
          <w:rFonts w:asciiTheme="minorHAnsi" w:hAnsiTheme="minorHAnsi" w:cstheme="minorHAnsi"/>
          <w:i/>
          <w:sz w:val="20"/>
        </w:rPr>
        <w:tab/>
        <w:t>podpis pooblaščene osebe</w:t>
      </w:r>
    </w:p>
    <w:p w14:paraId="4D707A07" w14:textId="77777777" w:rsidR="000F5C5A" w:rsidRPr="00D70C9B" w:rsidRDefault="000F5C5A" w:rsidP="000F5C5A">
      <w:pPr>
        <w:autoSpaceDE w:val="0"/>
        <w:rPr>
          <w:rFonts w:asciiTheme="minorHAnsi" w:hAnsiTheme="minorHAnsi" w:cstheme="minorHAnsi"/>
          <w:b/>
          <w:bCs/>
          <w:sz w:val="16"/>
          <w:szCs w:val="16"/>
        </w:rPr>
      </w:pPr>
    </w:p>
    <w:p w14:paraId="0193F4B0" w14:textId="77777777" w:rsidR="006A04BB" w:rsidRDefault="006A04BB">
      <w:pPr>
        <w:widowControl/>
        <w:suppressAutoHyphens w:val="0"/>
        <w:jc w:val="left"/>
        <w:rPr>
          <w:rFonts w:asciiTheme="minorHAnsi" w:hAnsiTheme="minorHAnsi" w:cstheme="minorHAnsi"/>
          <w:bCs/>
          <w:sz w:val="20"/>
        </w:rPr>
      </w:pPr>
      <w:r>
        <w:rPr>
          <w:rFonts w:asciiTheme="minorHAnsi" w:hAnsiTheme="minorHAnsi" w:cstheme="minorHAnsi"/>
          <w:bCs/>
          <w:sz w:val="20"/>
        </w:rPr>
        <w:br w:type="page"/>
      </w:r>
    </w:p>
    <w:p w14:paraId="7B1FBCCF" w14:textId="70AEEBAB" w:rsidR="000F5C5A" w:rsidRPr="00D70C9B" w:rsidRDefault="000F5C5A" w:rsidP="000F5C5A">
      <w:pPr>
        <w:autoSpaceDE w:val="0"/>
        <w:rPr>
          <w:rFonts w:asciiTheme="minorHAnsi" w:hAnsiTheme="minorHAnsi" w:cstheme="minorHAnsi"/>
          <w:sz w:val="20"/>
        </w:rPr>
      </w:pPr>
      <w:r w:rsidRPr="00D70C9B">
        <w:rPr>
          <w:rFonts w:asciiTheme="minorHAnsi" w:hAnsiTheme="minorHAnsi" w:cstheme="minorHAnsi"/>
          <w:bCs/>
          <w:sz w:val="20"/>
        </w:rPr>
        <w:lastRenderedPageBreak/>
        <w:t>V primeru, da gre za skupino gospodarskih subjektov, ki bo predložila skupno ponudbo je potrebno navesti vse ostale gospodarske subjekte</w:t>
      </w:r>
      <w:r w:rsidR="003C6715" w:rsidRPr="00D70C9B">
        <w:rPr>
          <w:rFonts w:asciiTheme="minorHAnsi" w:hAnsiTheme="minorHAnsi" w:cstheme="minorHAnsi"/>
          <w:bCs/>
          <w:sz w:val="20"/>
        </w:rPr>
        <w:t>,</w:t>
      </w:r>
      <w:r w:rsidRPr="00D70C9B">
        <w:rPr>
          <w:rFonts w:asciiTheme="minorHAnsi" w:hAnsiTheme="minorHAnsi" w:cstheme="minorHAnsi"/>
          <w:bCs/>
          <w:sz w:val="20"/>
        </w:rPr>
        <w:t xml:space="preserve"> Opcija 1 spodaj:</w:t>
      </w:r>
    </w:p>
    <w:p w14:paraId="52D5B86E" w14:textId="77777777" w:rsidR="00785936" w:rsidRPr="003C6715" w:rsidRDefault="00785936">
      <w:pPr>
        <w:autoSpaceDE w:val="0"/>
        <w:rPr>
          <w:rFonts w:asciiTheme="minorHAnsi" w:hAnsiTheme="minorHAnsi" w:cstheme="minorHAnsi"/>
          <w:b/>
          <w:bCs/>
          <w:sz w:val="20"/>
        </w:rPr>
      </w:pPr>
    </w:p>
    <w:p w14:paraId="6EAE2BB4" w14:textId="77777777" w:rsidR="000F5C5A" w:rsidRPr="003C6715" w:rsidRDefault="000F5C5A" w:rsidP="000F5C5A">
      <w:pPr>
        <w:autoSpaceDE w:val="0"/>
        <w:ind w:left="426" w:hanging="426"/>
        <w:rPr>
          <w:rFonts w:asciiTheme="minorHAnsi" w:hAnsiTheme="minorHAnsi" w:cstheme="minorHAnsi"/>
          <w:b/>
          <w:bCs/>
          <w:sz w:val="20"/>
        </w:rPr>
      </w:pPr>
      <w:r w:rsidRPr="003C6715">
        <w:rPr>
          <w:rFonts w:asciiTheme="minorHAnsi" w:hAnsiTheme="minorHAnsi" w:cstheme="minorHAnsi"/>
          <w:b/>
          <w:bCs/>
          <w:i/>
          <w:sz w:val="20"/>
        </w:rPr>
        <w:t>Opcija 1:</w:t>
      </w:r>
      <w:r w:rsidRPr="003C6715">
        <w:rPr>
          <w:rFonts w:asciiTheme="minorHAnsi" w:hAnsiTheme="minorHAnsi" w:cstheme="minorHAnsi"/>
          <w:b/>
          <w:bCs/>
          <w:sz w:val="20"/>
        </w:rPr>
        <w:t xml:space="preserve">  V skupini gospodarskih subjektov </w:t>
      </w:r>
      <w:r w:rsidRPr="003C6715">
        <w:rPr>
          <w:rFonts w:asciiTheme="minorHAnsi" w:hAnsiTheme="minorHAnsi" w:cstheme="minorHAnsi"/>
          <w:bCs/>
          <w:sz w:val="20"/>
        </w:rPr>
        <w:t xml:space="preserve">poleg zgoraj navedenega vodilnega parterja sodeluje še </w:t>
      </w:r>
      <w:r w:rsidRPr="003C6715">
        <w:rPr>
          <w:rFonts w:asciiTheme="minorHAnsi" w:hAnsiTheme="minorHAnsi" w:cstheme="minorHAnsi"/>
          <w:b/>
          <w:bCs/>
          <w:sz w:val="20"/>
        </w:rPr>
        <w:t xml:space="preserve">gospodarski subjekt </w:t>
      </w:r>
      <w:r w:rsidRPr="003C6715">
        <w:rPr>
          <w:rFonts w:asciiTheme="minorHAnsi" w:hAnsiTheme="minorHAnsi" w:cstheme="minorHAnsi"/>
          <w:bCs/>
          <w:i/>
          <w:sz w:val="20"/>
        </w:rPr>
        <w:t>(kopirati po potrebi):</w:t>
      </w:r>
    </w:p>
    <w:p w14:paraId="2ACF7BBF" w14:textId="77777777" w:rsidR="000F5C5A" w:rsidRPr="003C6715" w:rsidRDefault="000F5C5A" w:rsidP="000F5C5A">
      <w:pPr>
        <w:pBdr>
          <w:bottom w:val="single" w:sz="8" w:space="1" w:color="000000"/>
        </w:pBdr>
        <w:autoSpaceDE w:val="0"/>
        <w:rPr>
          <w:rFonts w:asciiTheme="minorHAnsi" w:hAnsiTheme="minorHAnsi" w:cstheme="minorHAnsi"/>
          <w:sz w:val="20"/>
        </w:rPr>
      </w:pPr>
    </w:p>
    <w:p w14:paraId="3847DB00" w14:textId="77777777" w:rsidR="000F5C5A" w:rsidRPr="003C6715" w:rsidRDefault="000F5C5A" w:rsidP="000F5C5A">
      <w:pPr>
        <w:pBdr>
          <w:bottom w:val="single" w:sz="8" w:space="1" w:color="000000"/>
        </w:pBdr>
        <w:autoSpaceDE w:val="0"/>
        <w:rPr>
          <w:rFonts w:asciiTheme="minorHAnsi" w:hAnsiTheme="minorHAnsi" w:cstheme="minorHAnsi"/>
          <w:sz w:val="20"/>
        </w:rPr>
      </w:pPr>
    </w:p>
    <w:p w14:paraId="7A45D6C9" w14:textId="77777777" w:rsidR="000F5C5A" w:rsidRPr="003C6715" w:rsidRDefault="000F5C5A" w:rsidP="000F5C5A">
      <w:pPr>
        <w:pBdr>
          <w:bottom w:val="single" w:sz="8" w:space="1" w:color="000000"/>
        </w:pBdr>
        <w:autoSpaceDE w:val="0"/>
        <w:rPr>
          <w:rFonts w:asciiTheme="minorHAnsi" w:hAnsiTheme="minorHAnsi" w:cstheme="minorHAnsi"/>
          <w:sz w:val="20"/>
        </w:rPr>
      </w:pPr>
    </w:p>
    <w:p w14:paraId="64BF6EDB" w14:textId="77777777" w:rsidR="000F5C5A" w:rsidRPr="003C6715" w:rsidRDefault="000F5C5A" w:rsidP="000F5C5A">
      <w:pPr>
        <w:pBdr>
          <w:bottom w:val="single" w:sz="8" w:space="1" w:color="000000"/>
        </w:pBdr>
        <w:autoSpaceDE w:val="0"/>
        <w:rPr>
          <w:rFonts w:asciiTheme="minorHAnsi" w:hAnsiTheme="minorHAnsi" w:cstheme="minorHAnsi"/>
          <w:sz w:val="20"/>
        </w:rPr>
      </w:pPr>
    </w:p>
    <w:p w14:paraId="74CB22D4" w14:textId="77777777" w:rsidR="000F5C5A" w:rsidRPr="003C6715" w:rsidRDefault="000F5C5A" w:rsidP="000F5C5A">
      <w:pPr>
        <w:pBdr>
          <w:bottom w:val="single" w:sz="8" w:space="1" w:color="000000"/>
        </w:pBdr>
        <w:autoSpaceDE w:val="0"/>
        <w:rPr>
          <w:rFonts w:asciiTheme="minorHAnsi" w:hAnsiTheme="minorHAnsi" w:cstheme="minorHAnsi"/>
          <w:sz w:val="20"/>
        </w:rPr>
      </w:pPr>
    </w:p>
    <w:p w14:paraId="3004140E" w14:textId="77777777" w:rsidR="000F5C5A" w:rsidRPr="003C6715" w:rsidRDefault="000F5C5A" w:rsidP="000F5C5A">
      <w:pPr>
        <w:pBdr>
          <w:bottom w:val="single" w:sz="8" w:space="1" w:color="000000"/>
        </w:pBdr>
        <w:autoSpaceDE w:val="0"/>
        <w:rPr>
          <w:rFonts w:asciiTheme="minorHAnsi" w:hAnsiTheme="minorHAnsi" w:cstheme="minorHAnsi"/>
          <w:sz w:val="20"/>
        </w:rPr>
      </w:pPr>
    </w:p>
    <w:p w14:paraId="27822C70" w14:textId="77777777" w:rsidR="000F5C5A" w:rsidRPr="003C6715" w:rsidRDefault="000F5C5A" w:rsidP="000F5C5A">
      <w:pPr>
        <w:autoSpaceDE w:val="0"/>
        <w:ind w:left="426" w:hanging="426"/>
        <w:rPr>
          <w:rFonts w:asciiTheme="minorHAnsi" w:hAnsiTheme="minorHAnsi" w:cstheme="minorHAnsi"/>
          <w:b/>
          <w:bCs/>
          <w:i/>
          <w:sz w:val="16"/>
          <w:szCs w:val="16"/>
        </w:rPr>
      </w:pPr>
      <w:r w:rsidRPr="003C6715">
        <w:rPr>
          <w:rFonts w:asciiTheme="minorHAnsi" w:hAnsiTheme="minorHAnsi" w:cstheme="minorHAnsi"/>
          <w:i/>
          <w:sz w:val="16"/>
          <w:szCs w:val="16"/>
        </w:rPr>
        <w:t xml:space="preserve">naziv, naslov, matična številka                                            žig </w:t>
      </w:r>
      <w:r w:rsidRPr="003C6715">
        <w:rPr>
          <w:rFonts w:asciiTheme="minorHAnsi" w:hAnsiTheme="minorHAnsi" w:cstheme="minorHAnsi"/>
          <w:i/>
          <w:sz w:val="16"/>
          <w:szCs w:val="16"/>
        </w:rPr>
        <w:tab/>
        <w:t>podpis pooblaščene osebe</w:t>
      </w:r>
    </w:p>
    <w:p w14:paraId="6A3C99D7" w14:textId="77777777" w:rsidR="000F5C5A" w:rsidRPr="003C6715" w:rsidRDefault="000F5C5A" w:rsidP="000F5C5A">
      <w:pPr>
        <w:autoSpaceDE w:val="0"/>
        <w:ind w:left="426" w:hanging="426"/>
        <w:rPr>
          <w:rFonts w:asciiTheme="minorHAnsi" w:hAnsiTheme="minorHAnsi" w:cstheme="minorHAnsi"/>
          <w:b/>
          <w:bCs/>
          <w:i/>
          <w:sz w:val="16"/>
          <w:szCs w:val="16"/>
        </w:rPr>
      </w:pPr>
    </w:p>
    <w:p w14:paraId="0DCB47AE" w14:textId="3D5183E7" w:rsidR="003C6715" w:rsidRPr="00D70C9B" w:rsidRDefault="003C6715" w:rsidP="003C6715">
      <w:pPr>
        <w:autoSpaceDE w:val="0"/>
        <w:rPr>
          <w:rFonts w:asciiTheme="minorHAnsi" w:hAnsiTheme="minorHAnsi" w:cstheme="minorHAnsi"/>
          <w:sz w:val="20"/>
        </w:rPr>
      </w:pPr>
      <w:r w:rsidRPr="00D70C9B">
        <w:rPr>
          <w:rFonts w:asciiTheme="minorHAnsi" w:hAnsiTheme="minorHAnsi" w:cstheme="minorHAnsi"/>
          <w:bCs/>
          <w:sz w:val="20"/>
        </w:rPr>
        <w:t>V primeru, da gre za gospodarski subjekt, ki nastopa s podizvajalci je potrebno navesti vse podizvajalce, Opcija 2 spodaj:</w:t>
      </w:r>
    </w:p>
    <w:p w14:paraId="1F859877" w14:textId="77777777" w:rsidR="003C6715" w:rsidRPr="003C6715" w:rsidRDefault="003C6715" w:rsidP="000F5C5A">
      <w:pPr>
        <w:autoSpaceDE w:val="0"/>
        <w:ind w:left="426" w:hanging="426"/>
        <w:rPr>
          <w:rFonts w:asciiTheme="minorHAnsi" w:hAnsiTheme="minorHAnsi" w:cstheme="minorHAnsi"/>
          <w:b/>
          <w:bCs/>
          <w:i/>
          <w:sz w:val="16"/>
          <w:szCs w:val="16"/>
        </w:rPr>
      </w:pPr>
    </w:p>
    <w:p w14:paraId="31E6B987" w14:textId="77777777" w:rsidR="000F5C5A" w:rsidRPr="004A43AF" w:rsidRDefault="000F5C5A" w:rsidP="000F5C5A">
      <w:pPr>
        <w:autoSpaceDE w:val="0"/>
        <w:ind w:left="426" w:hanging="426"/>
        <w:rPr>
          <w:rFonts w:asciiTheme="minorHAnsi" w:hAnsiTheme="minorHAnsi" w:cstheme="minorHAnsi"/>
          <w:b/>
          <w:bCs/>
          <w:sz w:val="20"/>
        </w:rPr>
      </w:pPr>
      <w:r w:rsidRPr="003C6715">
        <w:rPr>
          <w:rFonts w:asciiTheme="minorHAnsi" w:hAnsiTheme="minorHAnsi" w:cstheme="minorHAnsi"/>
          <w:b/>
          <w:bCs/>
          <w:i/>
          <w:sz w:val="20"/>
        </w:rPr>
        <w:t>Opcija 2:</w:t>
      </w:r>
      <w:r w:rsidRPr="003C6715">
        <w:rPr>
          <w:rFonts w:asciiTheme="minorHAnsi" w:hAnsiTheme="minorHAnsi" w:cstheme="minorHAnsi"/>
          <w:b/>
          <w:bCs/>
          <w:sz w:val="20"/>
        </w:rPr>
        <w:t xml:space="preserve">  Gospodarski subjekt nastopa </w:t>
      </w:r>
      <w:r w:rsidRPr="003C6715">
        <w:rPr>
          <w:rFonts w:asciiTheme="minorHAnsi" w:hAnsiTheme="minorHAnsi" w:cstheme="minorHAnsi"/>
          <w:bCs/>
          <w:sz w:val="20"/>
        </w:rPr>
        <w:t>s</w:t>
      </w:r>
      <w:r w:rsidRPr="003C6715">
        <w:rPr>
          <w:rFonts w:asciiTheme="minorHAnsi" w:hAnsiTheme="minorHAnsi" w:cstheme="minorHAnsi"/>
          <w:b/>
          <w:bCs/>
          <w:sz w:val="20"/>
        </w:rPr>
        <w:t xml:space="preserve"> </w:t>
      </w:r>
      <w:r w:rsidRPr="003C6715">
        <w:rPr>
          <w:rFonts w:asciiTheme="minorHAnsi" w:hAnsiTheme="minorHAnsi" w:cstheme="minorHAnsi"/>
          <w:bCs/>
          <w:sz w:val="20"/>
        </w:rPr>
        <w:t>podizvajalcem</w:t>
      </w:r>
      <w:r w:rsidRPr="003C6715">
        <w:rPr>
          <w:rFonts w:asciiTheme="minorHAnsi" w:hAnsiTheme="minorHAnsi" w:cstheme="minorHAnsi"/>
          <w:b/>
          <w:bCs/>
          <w:sz w:val="20"/>
        </w:rPr>
        <w:t xml:space="preserve"> </w:t>
      </w:r>
      <w:r w:rsidRPr="003C6715">
        <w:rPr>
          <w:rFonts w:asciiTheme="minorHAnsi" w:hAnsiTheme="minorHAnsi" w:cstheme="minorHAnsi"/>
          <w:bCs/>
          <w:i/>
          <w:sz w:val="20"/>
        </w:rPr>
        <w:t>(kopirati po potrebi):</w:t>
      </w:r>
    </w:p>
    <w:p w14:paraId="7B684383" w14:textId="77777777" w:rsidR="000F5C5A" w:rsidRDefault="000F5C5A" w:rsidP="000F5C5A">
      <w:pPr>
        <w:pBdr>
          <w:bottom w:val="single" w:sz="8" w:space="1" w:color="000000"/>
        </w:pBdr>
        <w:autoSpaceDE w:val="0"/>
        <w:rPr>
          <w:rFonts w:asciiTheme="minorHAnsi" w:hAnsiTheme="minorHAnsi" w:cstheme="minorHAnsi"/>
          <w:sz w:val="20"/>
        </w:rPr>
      </w:pPr>
    </w:p>
    <w:p w14:paraId="69F2DFC4" w14:textId="77777777" w:rsidR="000F5C5A" w:rsidRDefault="000F5C5A" w:rsidP="000F5C5A">
      <w:pPr>
        <w:pBdr>
          <w:bottom w:val="single" w:sz="8" w:space="1" w:color="000000"/>
        </w:pBdr>
        <w:autoSpaceDE w:val="0"/>
        <w:rPr>
          <w:rFonts w:asciiTheme="minorHAnsi" w:hAnsiTheme="minorHAnsi" w:cstheme="minorHAnsi"/>
          <w:sz w:val="20"/>
        </w:rPr>
      </w:pPr>
    </w:p>
    <w:p w14:paraId="4CFE2E5E" w14:textId="77777777" w:rsidR="000F5C5A" w:rsidRDefault="000F5C5A" w:rsidP="000F5C5A">
      <w:pPr>
        <w:pBdr>
          <w:bottom w:val="single" w:sz="8" w:space="1" w:color="000000"/>
        </w:pBdr>
        <w:autoSpaceDE w:val="0"/>
        <w:rPr>
          <w:rFonts w:asciiTheme="minorHAnsi" w:hAnsiTheme="minorHAnsi" w:cstheme="minorHAnsi"/>
          <w:sz w:val="20"/>
        </w:rPr>
      </w:pPr>
    </w:p>
    <w:p w14:paraId="6EDCCBC5" w14:textId="77777777" w:rsidR="000F5C5A" w:rsidRDefault="000F5C5A" w:rsidP="000F5C5A">
      <w:pPr>
        <w:pBdr>
          <w:bottom w:val="single" w:sz="8" w:space="1" w:color="000000"/>
        </w:pBdr>
        <w:autoSpaceDE w:val="0"/>
        <w:rPr>
          <w:rFonts w:asciiTheme="minorHAnsi" w:hAnsiTheme="minorHAnsi" w:cstheme="minorHAnsi"/>
          <w:sz w:val="20"/>
        </w:rPr>
      </w:pPr>
    </w:p>
    <w:p w14:paraId="7517B95F" w14:textId="77777777" w:rsidR="000F5C5A" w:rsidRDefault="000F5C5A" w:rsidP="000F5C5A">
      <w:pPr>
        <w:pBdr>
          <w:bottom w:val="single" w:sz="8" w:space="1" w:color="000000"/>
        </w:pBdr>
        <w:autoSpaceDE w:val="0"/>
        <w:rPr>
          <w:rFonts w:asciiTheme="minorHAnsi" w:hAnsiTheme="minorHAnsi" w:cstheme="minorHAnsi"/>
          <w:sz w:val="20"/>
        </w:rPr>
      </w:pPr>
    </w:p>
    <w:p w14:paraId="257F40B1" w14:textId="77777777" w:rsidR="000F5C5A" w:rsidRDefault="000F5C5A" w:rsidP="000F5C5A">
      <w:pPr>
        <w:pBdr>
          <w:bottom w:val="single" w:sz="8" w:space="1" w:color="000000"/>
        </w:pBdr>
        <w:autoSpaceDE w:val="0"/>
        <w:rPr>
          <w:rFonts w:asciiTheme="minorHAnsi" w:hAnsiTheme="minorHAnsi" w:cstheme="minorHAnsi"/>
          <w:sz w:val="20"/>
        </w:rPr>
      </w:pPr>
    </w:p>
    <w:p w14:paraId="1DE17BA7" w14:textId="77777777" w:rsidR="000F5C5A" w:rsidRDefault="000F5C5A" w:rsidP="000F5C5A">
      <w:pPr>
        <w:pStyle w:val="navodilonaslov"/>
        <w:rPr>
          <w:rFonts w:asciiTheme="minorHAnsi" w:hAnsiTheme="minorHAnsi" w:cstheme="minorHAnsi"/>
        </w:rPr>
      </w:pPr>
      <w:r>
        <w:rPr>
          <w:rFonts w:asciiTheme="minorHAnsi" w:hAnsiTheme="minorHAnsi" w:cstheme="minorHAnsi"/>
          <w:i/>
        </w:rPr>
        <w:t xml:space="preserve">naziv, naslov, matična številka                                            žig </w:t>
      </w:r>
      <w:r>
        <w:rPr>
          <w:rFonts w:asciiTheme="minorHAnsi" w:hAnsiTheme="minorHAnsi" w:cstheme="minorHAnsi"/>
          <w:i/>
        </w:rPr>
        <w:tab/>
        <w:t>podpis pooblaščene osebe</w:t>
      </w:r>
    </w:p>
    <w:p w14:paraId="6E5175BB" w14:textId="77777777" w:rsidR="000F5C5A" w:rsidRDefault="000F5C5A" w:rsidP="000F5C5A">
      <w:pPr>
        <w:pStyle w:val="navodilonaslov"/>
        <w:rPr>
          <w:rFonts w:asciiTheme="minorHAnsi" w:hAnsiTheme="minorHAnsi" w:cstheme="minorHAnsi"/>
          <w:sz w:val="20"/>
          <w:szCs w:val="20"/>
        </w:rPr>
      </w:pPr>
    </w:p>
    <w:p w14:paraId="3FDF5008" w14:textId="77777777" w:rsidR="000F5C5A" w:rsidRDefault="000F5C5A">
      <w:pPr>
        <w:autoSpaceDE w:val="0"/>
        <w:rPr>
          <w:rFonts w:asciiTheme="minorHAnsi" w:hAnsiTheme="minorHAnsi" w:cstheme="minorHAnsi"/>
          <w:b/>
          <w:bCs/>
          <w:sz w:val="20"/>
        </w:rPr>
      </w:pPr>
    </w:p>
    <w:p w14:paraId="68ACB370" w14:textId="77777777" w:rsidR="00785936" w:rsidRDefault="00785936">
      <w:pPr>
        <w:autoSpaceDE w:val="0"/>
        <w:rPr>
          <w:rFonts w:asciiTheme="minorHAnsi" w:hAnsiTheme="minorHAnsi" w:cstheme="minorHAnsi"/>
          <w:b/>
          <w:bCs/>
          <w:sz w:val="20"/>
        </w:rPr>
      </w:pPr>
    </w:p>
    <w:p w14:paraId="446CBD9B" w14:textId="77777777" w:rsidR="00785936" w:rsidRDefault="00785936">
      <w:pPr>
        <w:autoSpaceDE w:val="0"/>
        <w:rPr>
          <w:rFonts w:asciiTheme="minorHAnsi" w:hAnsiTheme="minorHAnsi" w:cstheme="minorHAnsi"/>
          <w:b/>
          <w:bCs/>
          <w:sz w:val="20"/>
        </w:rPr>
      </w:pPr>
    </w:p>
    <w:p w14:paraId="4596619E" w14:textId="77777777" w:rsidR="002374FD" w:rsidRPr="00FB5224" w:rsidRDefault="002374FD" w:rsidP="002374FD">
      <w:pPr>
        <w:widowControl/>
        <w:shd w:val="clear" w:color="auto" w:fill="FFFFFF"/>
        <w:suppressAutoHyphens w:val="0"/>
        <w:jc w:val="left"/>
        <w:rPr>
          <w:rFonts w:asciiTheme="minorHAnsi" w:hAnsiTheme="minorHAnsi" w:cstheme="minorHAnsi"/>
          <w:color w:val="000000"/>
          <w:sz w:val="20"/>
          <w:lang w:eastAsia="sl-SI"/>
        </w:rPr>
      </w:pPr>
      <w:r w:rsidRPr="00FB5224">
        <w:rPr>
          <w:rFonts w:asciiTheme="minorHAnsi" w:hAnsiTheme="minorHAnsi" w:cstheme="minorHAnsi"/>
          <w:color w:val="000000"/>
          <w:sz w:val="20"/>
          <w:lang w:eastAsia="sl-SI"/>
        </w:rPr>
        <w:t>ZAPS za raziskovalne namene (evropski projekt ARCH-E) in le ob privolitvi sodelujočih avtorjev natečajnih elaboratov anonimizirano in poimensko nedoločljivo zbira podatke o letnicah rojstva (starosti) sodelujočih avtorjev v natečajih, organiziranih ob sodelovanju ZAPS.</w:t>
      </w:r>
    </w:p>
    <w:p w14:paraId="352BCD3B" w14:textId="77777777" w:rsidR="002374FD" w:rsidRPr="00FB5224" w:rsidRDefault="002374FD" w:rsidP="002374FD">
      <w:pPr>
        <w:widowControl/>
        <w:shd w:val="clear" w:color="auto" w:fill="FFFFFF"/>
        <w:suppressAutoHyphens w:val="0"/>
        <w:jc w:val="left"/>
        <w:rPr>
          <w:rFonts w:asciiTheme="minorHAnsi" w:hAnsiTheme="minorHAnsi" w:cstheme="minorHAnsi"/>
          <w:color w:val="000000"/>
          <w:sz w:val="20"/>
          <w:lang w:eastAsia="sl-SI"/>
        </w:rPr>
      </w:pPr>
      <w:r w:rsidRPr="00FB5224">
        <w:rPr>
          <w:rFonts w:asciiTheme="minorHAnsi" w:hAnsiTheme="minorHAnsi" w:cstheme="minorHAnsi"/>
          <w:color w:val="000000"/>
          <w:sz w:val="20"/>
          <w:lang w:eastAsia="sl-SI"/>
        </w:rPr>
        <w:t>V kolikor s takšnim namenom obdelave soglašate, vas vljudno prosimo, da za ta namen na spodnjo črto </w:t>
      </w:r>
      <w:r w:rsidRPr="00FB5224">
        <w:rPr>
          <w:rFonts w:asciiTheme="minorHAnsi" w:hAnsiTheme="minorHAnsi" w:cstheme="minorHAnsi"/>
          <w:color w:val="000000"/>
          <w:sz w:val="20"/>
          <w:u w:val="single"/>
          <w:lang w:eastAsia="sl-SI"/>
        </w:rPr>
        <w:t>v poljubnem vrstnem redu zapišete zgolj letnice rojstva</w:t>
      </w:r>
      <w:r w:rsidRPr="00FB5224">
        <w:rPr>
          <w:rFonts w:asciiTheme="minorHAnsi" w:hAnsiTheme="minorHAnsi" w:cstheme="minorHAnsi"/>
          <w:color w:val="000000"/>
          <w:sz w:val="20"/>
          <w:lang w:eastAsia="sl-SI"/>
        </w:rPr>
        <w:t> tistih sodelujočih avtorjev, ki dajejo privolitev za takšno anonimizirano in poimensko nedoločljivo obdelavo in z njo soglašajo.</w:t>
      </w:r>
    </w:p>
    <w:p w14:paraId="6C6D1A4F" w14:textId="77777777" w:rsidR="002374FD" w:rsidRDefault="002374FD" w:rsidP="002374FD">
      <w:pPr>
        <w:autoSpaceDE w:val="0"/>
        <w:rPr>
          <w:rFonts w:asciiTheme="minorHAnsi" w:hAnsiTheme="minorHAnsi" w:cstheme="minorHAnsi"/>
          <w:b/>
          <w:bCs/>
          <w:sz w:val="20"/>
        </w:rPr>
      </w:pPr>
    </w:p>
    <w:p w14:paraId="30974CA6" w14:textId="77777777" w:rsidR="002374FD" w:rsidRDefault="002374FD" w:rsidP="002374FD">
      <w:pPr>
        <w:autoSpaceDE w:val="0"/>
        <w:rPr>
          <w:rFonts w:asciiTheme="minorHAnsi" w:hAnsiTheme="minorHAnsi" w:cstheme="minorHAnsi"/>
          <w:b/>
          <w:bCs/>
          <w:sz w:val="20"/>
        </w:rPr>
      </w:pPr>
    </w:p>
    <w:p w14:paraId="37645133" w14:textId="77777777" w:rsidR="002374FD" w:rsidRDefault="002374FD" w:rsidP="002374FD">
      <w:pPr>
        <w:autoSpaceDE w:val="0"/>
        <w:rPr>
          <w:rFonts w:asciiTheme="minorHAnsi" w:hAnsiTheme="minorHAnsi" w:cstheme="minorHAnsi"/>
          <w:b/>
          <w:bCs/>
          <w:sz w:val="20"/>
        </w:rPr>
      </w:pPr>
      <w:r>
        <w:rPr>
          <w:rFonts w:asciiTheme="minorHAnsi" w:hAnsiTheme="minorHAnsi" w:cstheme="minorHAnsi"/>
          <w:b/>
          <w:bCs/>
          <w:sz w:val="20"/>
        </w:rPr>
        <w:t>__________________________________________________________________________________________________</w:t>
      </w:r>
    </w:p>
    <w:p w14:paraId="1E8BE3A7" w14:textId="77777777" w:rsidR="002374FD" w:rsidRDefault="002374FD" w:rsidP="002374FD">
      <w:pPr>
        <w:autoSpaceDE w:val="0"/>
        <w:rPr>
          <w:rFonts w:asciiTheme="minorHAnsi" w:hAnsiTheme="minorHAnsi" w:cstheme="minorHAnsi"/>
          <w:sz w:val="20"/>
        </w:rPr>
      </w:pPr>
    </w:p>
    <w:p w14:paraId="1AB2CF0F" w14:textId="77777777" w:rsidR="00785936" w:rsidRDefault="00785936">
      <w:pPr>
        <w:autoSpaceDE w:val="0"/>
        <w:rPr>
          <w:rFonts w:asciiTheme="minorHAnsi" w:hAnsiTheme="minorHAnsi" w:cstheme="minorHAnsi"/>
          <w:b/>
          <w:bCs/>
          <w:sz w:val="20"/>
        </w:rPr>
      </w:pPr>
    </w:p>
    <w:p w14:paraId="58BE2D91" w14:textId="77777777" w:rsidR="00785936" w:rsidRDefault="00785936">
      <w:pPr>
        <w:autoSpaceDE w:val="0"/>
        <w:rPr>
          <w:rFonts w:asciiTheme="minorHAnsi" w:hAnsiTheme="minorHAnsi" w:cstheme="minorHAnsi"/>
          <w:b/>
          <w:bCs/>
          <w:sz w:val="20"/>
        </w:rPr>
      </w:pPr>
    </w:p>
    <w:p w14:paraId="450C05CD" w14:textId="77777777" w:rsidR="00785936" w:rsidRDefault="00785936">
      <w:pPr>
        <w:autoSpaceDE w:val="0"/>
        <w:rPr>
          <w:rFonts w:asciiTheme="minorHAnsi" w:hAnsiTheme="minorHAnsi" w:cstheme="minorHAnsi"/>
          <w:b/>
          <w:bCs/>
          <w:sz w:val="20"/>
        </w:rPr>
      </w:pPr>
    </w:p>
    <w:p w14:paraId="794753A6" w14:textId="77777777" w:rsidR="00785936" w:rsidRDefault="00E56B6E">
      <w:pPr>
        <w:autoSpaceDE w:val="0"/>
        <w:jc w:val="left"/>
        <w:rPr>
          <w:rFonts w:asciiTheme="minorHAnsi" w:hAnsiTheme="minorHAnsi" w:cstheme="minorHAnsi"/>
          <w:b/>
          <w:bCs/>
          <w:sz w:val="16"/>
          <w:szCs w:val="16"/>
        </w:rPr>
      </w:pPr>
      <w:r>
        <w:rPr>
          <w:rFonts w:asciiTheme="minorHAnsi" w:hAnsiTheme="minorHAnsi" w:cstheme="minorHAnsi"/>
          <w:b/>
          <w:bCs/>
          <w:sz w:val="16"/>
          <w:szCs w:val="16"/>
        </w:rPr>
        <w:t xml:space="preserve">Opozorilo: </w:t>
      </w:r>
    </w:p>
    <w:p w14:paraId="406100C4" w14:textId="77777777" w:rsidR="00785936" w:rsidRDefault="00E56B6E">
      <w:pPr>
        <w:numPr>
          <w:ilvl w:val="0"/>
          <w:numId w:val="19"/>
        </w:numPr>
        <w:autoSpaceDE w:val="0"/>
        <w:jc w:val="left"/>
        <w:rPr>
          <w:rFonts w:asciiTheme="minorHAnsi" w:hAnsiTheme="minorHAnsi" w:cstheme="minorHAnsi"/>
          <w:i/>
          <w:sz w:val="16"/>
          <w:szCs w:val="16"/>
        </w:rPr>
      </w:pPr>
      <w:r>
        <w:rPr>
          <w:rFonts w:asciiTheme="minorHAnsi" w:hAnsiTheme="minorHAnsi" w:cstheme="minorHAnsi"/>
          <w:i/>
          <w:sz w:val="16"/>
          <w:szCs w:val="16"/>
        </w:rPr>
        <w:t>Zaradi omejitve števila znakov za objave se na portalu JN objavlja samo imena avtorjev (točka A), če prostor ne dopušča tudi brez nazivov. Sicer se nazive zapisuje v skladu s predpisi  (npr. univ. dipl. inž. arh. in ne z okrajšavo u.d.i.a.) (</w:t>
      </w:r>
      <w:hyperlink r:id="rId8" w:history="1">
        <w:r>
          <w:rPr>
            <w:rStyle w:val="Hiperpovezava"/>
            <w:rFonts w:asciiTheme="minorHAnsi" w:hAnsiTheme="minorHAnsi" w:cstheme="minorHAnsi"/>
            <w:i/>
            <w:sz w:val="16"/>
            <w:szCs w:val="16"/>
          </w:rPr>
          <w:t>ZSZN-1</w:t>
        </w:r>
      </w:hyperlink>
      <w:r>
        <w:rPr>
          <w:rFonts w:asciiTheme="minorHAnsi" w:hAnsiTheme="minorHAnsi" w:cstheme="minorHAnsi"/>
          <w:i/>
          <w:sz w:val="16"/>
          <w:szCs w:val="16"/>
        </w:rPr>
        <w:t xml:space="preserve"> in </w:t>
      </w:r>
      <w:hyperlink r:id="rId9" w:history="1">
        <w:r>
          <w:rPr>
            <w:rStyle w:val="Hiperpovezava"/>
            <w:rFonts w:asciiTheme="minorHAnsi" w:hAnsiTheme="minorHAnsi" w:cstheme="minorHAnsi"/>
            <w:i/>
            <w:sz w:val="16"/>
            <w:szCs w:val="16"/>
          </w:rPr>
          <w:t>ZVPI</w:t>
        </w:r>
      </w:hyperlink>
      <w:r>
        <w:rPr>
          <w:rFonts w:asciiTheme="minorHAnsi" w:hAnsiTheme="minorHAnsi" w:cstheme="minorHAnsi"/>
          <w:i/>
          <w:sz w:val="16"/>
          <w:szCs w:val="16"/>
        </w:rPr>
        <w:t>),</w:t>
      </w:r>
    </w:p>
    <w:p w14:paraId="6467239C" w14:textId="77777777" w:rsidR="00785936" w:rsidRDefault="00E56B6E">
      <w:pPr>
        <w:numPr>
          <w:ilvl w:val="0"/>
          <w:numId w:val="19"/>
        </w:numPr>
        <w:autoSpaceDE w:val="0"/>
        <w:jc w:val="left"/>
        <w:rPr>
          <w:rFonts w:asciiTheme="minorHAnsi" w:hAnsiTheme="minorHAnsi" w:cstheme="minorHAnsi"/>
          <w:b/>
          <w:i/>
          <w:sz w:val="16"/>
          <w:szCs w:val="16"/>
        </w:rPr>
      </w:pPr>
      <w:r>
        <w:rPr>
          <w:rFonts w:asciiTheme="minorHAnsi" w:hAnsiTheme="minorHAnsi" w:cstheme="minorHAnsi"/>
          <w:b/>
          <w:i/>
          <w:sz w:val="16"/>
          <w:szCs w:val="16"/>
          <w:u w:val="single"/>
        </w:rPr>
        <w:t>Ob vseh elaboratih na razstavi bodo prikazana imena avtorjev, sodelavcev in konzultantov, tako kot bodo napisana v zgornji prilogi.</w:t>
      </w:r>
      <w:r>
        <w:rPr>
          <w:rFonts w:asciiTheme="minorHAnsi" w:hAnsiTheme="minorHAnsi" w:cstheme="minorHAnsi"/>
          <w:b/>
          <w:sz w:val="20"/>
        </w:rPr>
        <w:t xml:space="preserve"> </w:t>
      </w:r>
    </w:p>
    <w:p w14:paraId="63CE11A7" w14:textId="77777777" w:rsidR="00785936" w:rsidRDefault="00E56B6E">
      <w:pPr>
        <w:numPr>
          <w:ilvl w:val="0"/>
          <w:numId w:val="19"/>
        </w:numPr>
        <w:autoSpaceDE w:val="0"/>
        <w:jc w:val="left"/>
        <w:rPr>
          <w:rFonts w:asciiTheme="minorHAnsi" w:hAnsiTheme="minorHAnsi" w:cstheme="minorHAnsi"/>
          <w:i/>
          <w:sz w:val="16"/>
          <w:szCs w:val="16"/>
        </w:rPr>
      </w:pPr>
      <w:r>
        <w:rPr>
          <w:rFonts w:asciiTheme="minorHAnsi" w:hAnsiTheme="minorHAnsi" w:cstheme="minorHAnsi"/>
          <w:i/>
          <w:sz w:val="16"/>
          <w:szCs w:val="16"/>
        </w:rPr>
        <w:t>Pozivamo vas, da ste pri navedbi podatkov pazljivi, ker jih naknadno ni mogoče spreminjati.</w:t>
      </w:r>
    </w:p>
    <w:p w14:paraId="738828C7" w14:textId="77777777" w:rsidR="00785936" w:rsidRDefault="00785936">
      <w:pPr>
        <w:autoSpaceDE w:val="0"/>
        <w:ind w:left="360"/>
        <w:jc w:val="left"/>
        <w:rPr>
          <w:rFonts w:asciiTheme="minorHAnsi" w:hAnsiTheme="minorHAnsi" w:cstheme="minorHAnsi"/>
          <w:i/>
          <w:sz w:val="16"/>
          <w:szCs w:val="16"/>
        </w:rPr>
      </w:pPr>
    </w:p>
    <w:p w14:paraId="499156D3" w14:textId="77777777" w:rsidR="00785936" w:rsidRDefault="00785936">
      <w:pPr>
        <w:jc w:val="left"/>
        <w:rPr>
          <w:rFonts w:asciiTheme="minorHAnsi" w:hAnsiTheme="minorHAnsi" w:cstheme="minorHAnsi"/>
          <w:b/>
          <w:sz w:val="16"/>
          <w:szCs w:val="16"/>
        </w:rPr>
      </w:pPr>
    </w:p>
    <w:p w14:paraId="67BCB24B" w14:textId="77777777" w:rsidR="00785936" w:rsidRDefault="00E56B6E">
      <w:pPr>
        <w:jc w:val="left"/>
        <w:rPr>
          <w:rFonts w:asciiTheme="minorHAnsi" w:hAnsiTheme="minorHAnsi" w:cstheme="minorHAnsi"/>
          <w:sz w:val="16"/>
          <w:szCs w:val="16"/>
        </w:rPr>
      </w:pPr>
      <w:r>
        <w:rPr>
          <w:rFonts w:asciiTheme="minorHAnsi" w:hAnsiTheme="minorHAnsi" w:cstheme="minorHAnsi"/>
          <w:b/>
          <w:sz w:val="16"/>
          <w:szCs w:val="16"/>
        </w:rPr>
        <w:t>Navodilo:</w:t>
      </w:r>
    </w:p>
    <w:p w14:paraId="6497B0B4" w14:textId="74B83E50" w:rsidR="00785936" w:rsidRDefault="00E56B6E" w:rsidP="00D70C9B">
      <w:pPr>
        <w:jc w:val="left"/>
        <w:rPr>
          <w:rFonts w:asciiTheme="minorHAnsi" w:hAnsiTheme="minorHAnsi" w:cstheme="minorHAnsi"/>
        </w:rPr>
      </w:pPr>
      <w:r>
        <w:rPr>
          <w:rFonts w:asciiTheme="minorHAnsi" w:hAnsiTheme="minorHAnsi" w:cstheme="minorHAnsi"/>
          <w:i/>
          <w:sz w:val="16"/>
          <w:szCs w:val="16"/>
        </w:rPr>
        <w:t>Izpolnjeno in podpisano vložite v kuverto »AVTOR«, DOC. verzijo obrazca oddajte na elektronskem nosilcu in vložite v kuverto AVTOR.</w:t>
      </w:r>
    </w:p>
    <w:bookmarkEnd w:id="9"/>
    <w:p w14:paraId="2A62E0E7" w14:textId="77777777" w:rsidR="00785936" w:rsidRDefault="00785936">
      <w:pPr>
        <w:ind w:left="709"/>
        <w:rPr>
          <w:rFonts w:asciiTheme="minorHAnsi" w:hAnsiTheme="minorHAnsi" w:cstheme="minorHAnsi"/>
          <w:sz w:val="20"/>
          <w:highlight w:val="green"/>
        </w:rPr>
      </w:pPr>
    </w:p>
    <w:p w14:paraId="2E5ACCE5" w14:textId="77777777" w:rsidR="00785936" w:rsidRDefault="00785936">
      <w:pPr>
        <w:rPr>
          <w:rFonts w:asciiTheme="minorHAnsi" w:hAnsiTheme="minorHAnsi" w:cstheme="minorHAnsi"/>
        </w:rPr>
        <w:sectPr w:rsidR="00785936">
          <w:footerReference w:type="default" r:id="rId10"/>
          <w:pgSz w:w="11906" w:h="16838"/>
          <w:pgMar w:top="1418" w:right="709" w:bottom="851" w:left="1418" w:header="708" w:footer="347" w:gutter="0"/>
          <w:cols w:space="708"/>
          <w:docGrid w:linePitch="600" w:charSpace="36864"/>
        </w:sectPr>
      </w:pPr>
    </w:p>
    <w:p w14:paraId="3469A1FF" w14:textId="77777777" w:rsidR="00EB3777" w:rsidRPr="00862445" w:rsidRDefault="00EB3777" w:rsidP="00EB3777">
      <w:pPr>
        <w:pStyle w:val="NaslovPRILOGE"/>
        <w:rPr>
          <w:rFonts w:ascii="Calibri" w:hAnsi="Calibri" w:cs="Calibri"/>
        </w:rPr>
      </w:pPr>
      <w:bookmarkStart w:id="13" w:name="_Toc178926701"/>
      <w:bookmarkStart w:id="14" w:name="__RefHeading___Toc343103494"/>
      <w:bookmarkStart w:id="15" w:name="_Toc468394602"/>
      <w:bookmarkStart w:id="16" w:name="_Toc485980465"/>
      <w:bookmarkStart w:id="17" w:name="_Hlk159851223"/>
      <w:r w:rsidRPr="00862445">
        <w:rPr>
          <w:rFonts w:ascii="Calibri" w:hAnsi="Calibri" w:cs="Calibri"/>
        </w:rPr>
        <w:lastRenderedPageBreak/>
        <w:t>Priloga</w:t>
      </w:r>
      <w:r w:rsidRPr="00862445">
        <w:rPr>
          <w:rFonts w:ascii="Calibri" w:hAnsi="Calibri" w:cs="Calibri"/>
        </w:rPr>
        <w:tab/>
        <w:t>PONUDBA</w:t>
      </w:r>
      <w:r w:rsidRPr="00862445">
        <w:rPr>
          <w:rFonts w:ascii="Calibri" w:hAnsi="Calibri" w:cs="Calibri"/>
        </w:rPr>
        <w:tab/>
        <w:t>šifra</w:t>
      </w:r>
      <w:bookmarkEnd w:id="13"/>
    </w:p>
    <w:p w14:paraId="53787C9E" w14:textId="77777777" w:rsidR="00EB3777" w:rsidRPr="00862445" w:rsidRDefault="00EB3777" w:rsidP="00EB3777">
      <w:pPr>
        <w:rPr>
          <w:rFonts w:ascii="Calibri" w:hAnsi="Calibri" w:cs="Calibri"/>
          <w:b/>
          <w:sz w:val="28"/>
          <w:szCs w:val="28"/>
        </w:rPr>
      </w:pPr>
      <w:r w:rsidRPr="00862445">
        <w:rPr>
          <w:rFonts w:ascii="Calibri" w:hAnsi="Calibri" w:cs="Calibri"/>
          <w:b/>
          <w:sz w:val="28"/>
          <w:szCs w:val="28"/>
        </w:rPr>
        <w:t xml:space="preserve">INFORMATIVNA PONUDBA ZA IZDELAVO PROJEKTNE DOKUMENTACIJE ZA </w:t>
      </w:r>
    </w:p>
    <w:p w14:paraId="6F766E19" w14:textId="77777777" w:rsidR="00C12774" w:rsidRPr="00C12774" w:rsidRDefault="00C12774" w:rsidP="00C12774">
      <w:pPr>
        <w:jc w:val="left"/>
        <w:rPr>
          <w:rFonts w:asciiTheme="minorHAnsi" w:hAnsiTheme="minorHAnsi" w:cstheme="minorHAnsi"/>
          <w:caps/>
          <w:sz w:val="20"/>
        </w:rPr>
      </w:pPr>
      <w:r w:rsidRPr="00C12774">
        <w:rPr>
          <w:rFonts w:asciiTheme="minorHAnsi" w:hAnsiTheme="minorHAnsi" w:cstheme="minorHAnsi"/>
          <w:caps/>
          <w:sz w:val="20"/>
        </w:rPr>
        <w:t>JAVNI, PROJEKTNI, ENOSTOPENJSKI NATEČAJ ZA IZBIRO STROKOVNO NAJPRIMERNEJŠE REŠITVE ZA:</w:t>
      </w:r>
    </w:p>
    <w:p w14:paraId="2D6AA806" w14:textId="77777777" w:rsidR="00C12774" w:rsidRPr="00C12774" w:rsidRDefault="00C12774" w:rsidP="00C12774">
      <w:pPr>
        <w:jc w:val="left"/>
        <w:rPr>
          <w:rFonts w:asciiTheme="minorHAnsi" w:hAnsiTheme="minorHAnsi" w:cstheme="minorHAnsi"/>
          <w:caps/>
        </w:rPr>
      </w:pPr>
    </w:p>
    <w:p w14:paraId="6FBCBA3B" w14:textId="77777777" w:rsidR="00C12774" w:rsidRPr="00C12774" w:rsidRDefault="00C12774" w:rsidP="00C12774">
      <w:pPr>
        <w:tabs>
          <w:tab w:val="left" w:pos="709"/>
        </w:tabs>
        <w:jc w:val="left"/>
        <w:rPr>
          <w:rFonts w:asciiTheme="minorHAnsi" w:hAnsiTheme="minorHAnsi" w:cstheme="minorHAnsi"/>
          <w:b/>
        </w:rPr>
      </w:pPr>
      <w:r w:rsidRPr="00C12774">
        <w:rPr>
          <w:rFonts w:asciiTheme="minorHAnsi" w:hAnsiTheme="minorHAnsi" w:cstheme="minorHAnsi"/>
          <w:b/>
          <w:caps/>
          <w:sz w:val="28"/>
          <w:szCs w:val="28"/>
        </w:rPr>
        <w:t>REGIONALNO SREDIŠČE ZRP NM</w:t>
      </w:r>
    </w:p>
    <w:p w14:paraId="36415149" w14:textId="77777777" w:rsidR="00C12774" w:rsidRPr="00C12774" w:rsidRDefault="00C12774" w:rsidP="00C12774">
      <w:pPr>
        <w:jc w:val="left"/>
        <w:rPr>
          <w:rFonts w:asciiTheme="minorHAnsi" w:hAnsiTheme="minorHAnsi" w:cstheme="minorHAnsi"/>
          <w:bCs/>
          <w:caps/>
          <w:sz w:val="28"/>
          <w:szCs w:val="28"/>
        </w:rPr>
      </w:pPr>
      <w:r w:rsidRPr="00C12774">
        <w:rPr>
          <w:rFonts w:asciiTheme="minorHAnsi" w:hAnsiTheme="minorHAnsi" w:cstheme="minorHAnsi"/>
          <w:bCs/>
          <w:caps/>
          <w:sz w:val="28"/>
          <w:szCs w:val="28"/>
        </w:rPr>
        <w:t>(REGIONALNO SREDIŠČE ZA ZAŠČITO, REŠEVANJE IN POMOČ NOVO MESTO)</w:t>
      </w:r>
    </w:p>
    <w:p w14:paraId="4F8E9B46" w14:textId="77777777" w:rsidR="00EB3777" w:rsidRPr="00862445" w:rsidRDefault="00EB3777" w:rsidP="00EB3777">
      <w:pPr>
        <w:jc w:val="left"/>
        <w:rPr>
          <w:rFonts w:ascii="Calibri" w:hAnsi="Calibri" w:cs="Calibri"/>
          <w:b/>
          <w:caps/>
          <w:sz w:val="28"/>
          <w:szCs w:val="28"/>
          <w:lang w:eastAsia="en-US"/>
        </w:rPr>
      </w:pPr>
    </w:p>
    <w:p w14:paraId="2CE7B901" w14:textId="77777777" w:rsidR="00EB3777" w:rsidRPr="00862445" w:rsidRDefault="00EB3777" w:rsidP="00EB3777">
      <w:pPr>
        <w:jc w:val="left"/>
        <w:rPr>
          <w:rFonts w:ascii="Calibri" w:hAnsi="Calibri" w:cs="Calibri"/>
          <w:b/>
          <w:caps/>
          <w:sz w:val="28"/>
          <w:szCs w:val="28"/>
          <w:lang w:eastAsia="en-US"/>
        </w:rPr>
      </w:pPr>
    </w:p>
    <w:p w14:paraId="50B11668" w14:textId="77777777" w:rsidR="00EB3777" w:rsidRPr="00862445" w:rsidRDefault="00EB3777" w:rsidP="00EB3777">
      <w:pPr>
        <w:rPr>
          <w:rFonts w:ascii="Calibri" w:hAnsi="Calibri" w:cs="Calibri"/>
          <w:sz w:val="20"/>
        </w:rPr>
      </w:pPr>
      <w:r w:rsidRPr="00862445">
        <w:rPr>
          <w:rFonts w:ascii="Calibri" w:hAnsi="Calibri" w:cs="Calibri"/>
          <w:sz w:val="20"/>
        </w:rPr>
        <w:t>Št. informativne ponudbe________________________, z dne _______________</w:t>
      </w:r>
    </w:p>
    <w:p w14:paraId="34B572B7" w14:textId="77777777" w:rsidR="00EB3777" w:rsidRPr="00862445" w:rsidRDefault="00EB3777" w:rsidP="00EB3777">
      <w:pPr>
        <w:rPr>
          <w:rFonts w:ascii="Calibri" w:hAnsi="Calibri" w:cs="Calibri"/>
          <w:b/>
          <w:sz w:val="20"/>
        </w:rPr>
      </w:pPr>
    </w:p>
    <w:p w14:paraId="2FFEB5A4" w14:textId="7829AB58" w:rsidR="00EB3777" w:rsidRPr="00862445" w:rsidRDefault="00EB3777" w:rsidP="00EB3777">
      <w:pPr>
        <w:rPr>
          <w:rFonts w:ascii="Calibri" w:hAnsi="Calibri" w:cs="Calibri"/>
          <w:b/>
          <w:sz w:val="20"/>
        </w:rPr>
      </w:pPr>
      <w:r w:rsidRPr="00862445">
        <w:rPr>
          <w:rFonts w:ascii="Calibri" w:hAnsi="Calibri" w:cs="Calibri"/>
          <w:b/>
          <w:sz w:val="20"/>
        </w:rPr>
        <w:t xml:space="preserve">Projektno dokumentacijo bomo izdelali v obsegu ter s sestavnimi deli kot je navedeno v tem obrazcu, upoštevajoč vse bistvene zahteve naročnika kot so navedene v </w:t>
      </w:r>
      <w:r w:rsidRPr="00C12774">
        <w:rPr>
          <w:rFonts w:ascii="Calibri" w:hAnsi="Calibri" w:cs="Calibri"/>
          <w:b/>
          <w:sz w:val="20"/>
        </w:rPr>
        <w:t>točki 4.2</w:t>
      </w:r>
      <w:r w:rsidR="0079004A" w:rsidRPr="00C12774">
        <w:rPr>
          <w:rFonts w:ascii="Calibri" w:hAnsi="Calibri" w:cs="Calibri"/>
          <w:b/>
          <w:sz w:val="20"/>
        </w:rPr>
        <w:t>5</w:t>
      </w:r>
      <w:r w:rsidRPr="00C12774">
        <w:rPr>
          <w:rFonts w:ascii="Calibri" w:hAnsi="Calibri" w:cs="Calibri"/>
          <w:b/>
          <w:sz w:val="20"/>
        </w:rPr>
        <w:t>. natečajnih</w:t>
      </w:r>
      <w:r w:rsidRPr="00862445">
        <w:rPr>
          <w:rFonts w:ascii="Calibri" w:hAnsi="Calibri" w:cs="Calibri"/>
          <w:b/>
          <w:sz w:val="20"/>
        </w:rPr>
        <w:t xml:space="preserve"> pogojev za</w:t>
      </w:r>
      <w:r w:rsidR="00C12774">
        <w:rPr>
          <w:rFonts w:ascii="Calibri" w:hAnsi="Calibri" w:cs="Calibri"/>
          <w:b/>
          <w:sz w:val="20"/>
        </w:rPr>
        <w:t xml:space="preserve"> </w:t>
      </w:r>
      <w:r w:rsidR="00C12774" w:rsidRPr="00C12774">
        <w:rPr>
          <w:rFonts w:asciiTheme="minorHAnsi" w:hAnsiTheme="minorHAnsi" w:cstheme="minorHAnsi"/>
          <w:bCs/>
          <w:caps/>
          <w:sz w:val="20"/>
        </w:rPr>
        <w:t>REGIONALNO SREDIŠČE ZA ZAŠČITO, REŠEVANJE IN POMOČ NOVO MESTO</w:t>
      </w:r>
      <w:r w:rsidR="00C12774" w:rsidRPr="00862445">
        <w:rPr>
          <w:rFonts w:ascii="Calibri" w:hAnsi="Calibri" w:cs="Calibri"/>
          <w:b/>
          <w:sz w:val="20"/>
        </w:rPr>
        <w:t xml:space="preserve"> </w:t>
      </w:r>
      <w:r w:rsidRPr="00862445">
        <w:rPr>
          <w:rFonts w:ascii="Calibri" w:hAnsi="Calibri" w:cs="Calibri"/>
          <w:b/>
          <w:sz w:val="20"/>
        </w:rPr>
        <w:t xml:space="preserve">in za navedeno ceno </w:t>
      </w:r>
      <w:r w:rsidRPr="00862445">
        <w:rPr>
          <w:rFonts w:ascii="Calibri" w:hAnsi="Calibri" w:cs="Calibri"/>
          <w:sz w:val="20"/>
        </w:rPr>
        <w:t>(ponudnik vpiše ponudbeno ceno v evrih, zaokroženo na dve decimalni mesti)</w:t>
      </w:r>
      <w:r w:rsidRPr="00862445">
        <w:rPr>
          <w:rFonts w:ascii="Calibri" w:hAnsi="Calibri" w:cs="Calibri"/>
          <w:b/>
          <w:sz w:val="20"/>
        </w:rPr>
        <w:t>:</w:t>
      </w:r>
    </w:p>
    <w:p w14:paraId="400DB297" w14:textId="77777777" w:rsidR="00E611BD" w:rsidRPr="00862445" w:rsidRDefault="00E611BD" w:rsidP="00E611BD">
      <w:pPr>
        <w:rPr>
          <w:rFonts w:ascii="Calibri" w:hAnsi="Calibri" w:cs="Calibri"/>
          <w:iCs/>
          <w:sz w:val="20"/>
        </w:rPr>
      </w:pPr>
    </w:p>
    <w:p w14:paraId="68890EF7" w14:textId="77777777" w:rsidR="00E611BD" w:rsidRPr="00862445" w:rsidRDefault="00E611BD" w:rsidP="00E611BD">
      <w:pPr>
        <w:rPr>
          <w:rFonts w:ascii="Calibri" w:hAnsi="Calibri" w:cs="Calibri"/>
          <w:iCs/>
          <w:sz w:val="20"/>
        </w:rPr>
      </w:pPr>
      <w:r w:rsidRPr="00862445">
        <w:rPr>
          <w:rFonts w:ascii="Calibri" w:hAnsi="Calibri" w:cs="Calibri"/>
          <w:iCs/>
          <w:sz w:val="20"/>
        </w:rPr>
        <w:t xml:space="preserve">Tabela 1: Vrste del in </w:t>
      </w:r>
      <w:r>
        <w:rPr>
          <w:rFonts w:ascii="Calibri" w:hAnsi="Calibri" w:cs="Calibri"/>
          <w:iCs/>
          <w:sz w:val="20"/>
        </w:rPr>
        <w:t>cene</w:t>
      </w:r>
      <w:r w:rsidRPr="00862445">
        <w:rPr>
          <w:rFonts w:ascii="Calibri" w:hAnsi="Calibri" w:cs="Calibri"/>
          <w:iCs/>
          <w:sz w:val="20"/>
        </w:rPr>
        <w:t xml:space="preserve"> za izvedbo storitev</w:t>
      </w:r>
      <w:r w:rsidRPr="00A8217B">
        <w:rPr>
          <w:rFonts w:ascii="Calibri" w:hAnsi="Calibri" w:cs="Calibri"/>
          <w:iCs/>
          <w:sz w:val="20"/>
        </w:rPr>
        <w:t xml:space="preserve">. </w:t>
      </w:r>
    </w:p>
    <w:tbl>
      <w:tblPr>
        <w:tblW w:w="5000" w:type="pct"/>
        <w:tblCellMar>
          <w:left w:w="70" w:type="dxa"/>
          <w:right w:w="70" w:type="dxa"/>
        </w:tblCellMar>
        <w:tblLook w:val="04A0" w:firstRow="1" w:lastRow="0" w:firstColumn="1" w:lastColumn="0" w:noHBand="0" w:noVBand="1"/>
      </w:tblPr>
      <w:tblGrid>
        <w:gridCol w:w="602"/>
        <w:gridCol w:w="2778"/>
        <w:gridCol w:w="2999"/>
        <w:gridCol w:w="3390"/>
      </w:tblGrid>
      <w:tr w:rsidR="00E611BD" w:rsidRPr="00E84A8B" w14:paraId="68B044D0" w14:textId="77777777" w:rsidTr="00D21118">
        <w:trPr>
          <w:trHeight w:val="300"/>
        </w:trPr>
        <w:tc>
          <w:tcPr>
            <w:tcW w:w="308" w:type="pct"/>
            <w:tcBorders>
              <w:top w:val="single" w:sz="4" w:space="0" w:color="auto"/>
              <w:left w:val="single" w:sz="4" w:space="0" w:color="auto"/>
              <w:bottom w:val="single" w:sz="4" w:space="0" w:color="auto"/>
              <w:right w:val="single" w:sz="4" w:space="0" w:color="auto"/>
            </w:tcBorders>
            <w:shd w:val="clear" w:color="auto" w:fill="E1EBF7" w:themeFill="text2" w:themeFillTint="1A"/>
            <w:noWrap/>
            <w:hideMark/>
          </w:tcPr>
          <w:p w14:paraId="6D0FF7D7"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FAZA</w:t>
            </w:r>
          </w:p>
        </w:tc>
        <w:tc>
          <w:tcPr>
            <w:tcW w:w="1422" w:type="pct"/>
            <w:tcBorders>
              <w:top w:val="single" w:sz="4" w:space="0" w:color="auto"/>
              <w:left w:val="single" w:sz="4" w:space="0" w:color="auto"/>
              <w:bottom w:val="single" w:sz="4" w:space="0" w:color="auto"/>
              <w:right w:val="single" w:sz="4" w:space="0" w:color="auto"/>
            </w:tcBorders>
            <w:shd w:val="clear" w:color="auto" w:fill="E1EBF7" w:themeFill="text2" w:themeFillTint="1A"/>
            <w:hideMark/>
          </w:tcPr>
          <w:p w14:paraId="18A3D258" w14:textId="77777777" w:rsidR="00E611BD" w:rsidRPr="00862445" w:rsidRDefault="00E611BD" w:rsidP="00D21118">
            <w:pPr>
              <w:widowControl/>
              <w:suppressAutoHyphens w:val="0"/>
              <w:jc w:val="left"/>
              <w:rPr>
                <w:rFonts w:ascii="Calibri" w:hAnsi="Calibri" w:cs="Calibri"/>
                <w:b/>
                <w:bCs/>
                <w:color w:val="000000"/>
                <w:sz w:val="20"/>
                <w:lang w:eastAsia="sl-SI"/>
              </w:rPr>
            </w:pPr>
            <w:r w:rsidRPr="00862445">
              <w:rPr>
                <w:rFonts w:ascii="Calibri" w:hAnsi="Calibri" w:cs="Calibri"/>
                <w:b/>
                <w:bCs/>
                <w:color w:val="000000"/>
                <w:sz w:val="20"/>
                <w:lang w:eastAsia="sl-SI"/>
              </w:rPr>
              <w:t>OSNOVNE STORITVE</w:t>
            </w:r>
          </w:p>
        </w:tc>
        <w:tc>
          <w:tcPr>
            <w:tcW w:w="1535"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5FC92859" w14:textId="77777777" w:rsidR="00E611BD" w:rsidRPr="00862445" w:rsidRDefault="00E611BD" w:rsidP="00D21118">
            <w:pPr>
              <w:widowControl/>
              <w:suppressAutoHyphens w:val="0"/>
              <w:jc w:val="left"/>
              <w:rPr>
                <w:rFonts w:ascii="Calibri" w:hAnsi="Calibri" w:cs="Calibri"/>
                <w:b/>
                <w:bCs/>
                <w:color w:val="000000"/>
                <w:sz w:val="20"/>
                <w:lang w:eastAsia="sl-SI"/>
              </w:rPr>
            </w:pPr>
            <w:r w:rsidRPr="00E84A8B">
              <w:rPr>
                <w:rFonts w:ascii="Calibri" w:hAnsi="Calibri" w:cs="Calibri"/>
                <w:b/>
                <w:bCs/>
                <w:color w:val="000000"/>
                <w:sz w:val="20"/>
                <w:lang w:eastAsia="sl-SI"/>
              </w:rPr>
              <w:t>POSEBNE</w:t>
            </w:r>
            <w:r w:rsidRPr="00862445">
              <w:rPr>
                <w:rFonts w:ascii="Calibri" w:hAnsi="Calibri" w:cs="Calibri"/>
                <w:b/>
                <w:bCs/>
                <w:color w:val="000000"/>
                <w:sz w:val="20"/>
                <w:lang w:eastAsia="sl-SI"/>
              </w:rPr>
              <w:t xml:space="preserve"> STORITVE</w:t>
            </w:r>
          </w:p>
        </w:tc>
        <w:tc>
          <w:tcPr>
            <w:tcW w:w="1735" w:type="pct"/>
            <w:tcBorders>
              <w:top w:val="single" w:sz="4" w:space="0" w:color="auto"/>
              <w:left w:val="single" w:sz="4" w:space="0" w:color="auto"/>
              <w:bottom w:val="single" w:sz="4" w:space="0" w:color="auto"/>
              <w:right w:val="single" w:sz="4" w:space="0" w:color="auto"/>
            </w:tcBorders>
            <w:shd w:val="clear" w:color="auto" w:fill="E1EBF7" w:themeFill="text2" w:themeFillTint="1A"/>
            <w:hideMark/>
          </w:tcPr>
          <w:p w14:paraId="431DC8E1" w14:textId="77777777" w:rsidR="00E611BD" w:rsidRPr="00862445" w:rsidRDefault="00E611BD" w:rsidP="00D21118">
            <w:pPr>
              <w:widowControl/>
              <w:suppressAutoHyphens w:val="0"/>
              <w:jc w:val="left"/>
              <w:rPr>
                <w:rFonts w:ascii="Calibri" w:hAnsi="Calibri" w:cs="Calibri"/>
                <w:b/>
                <w:bCs/>
                <w:color w:val="000000"/>
                <w:sz w:val="20"/>
                <w:lang w:eastAsia="sl-SI"/>
              </w:rPr>
            </w:pPr>
            <w:r>
              <w:rPr>
                <w:rFonts w:ascii="Calibri" w:hAnsi="Calibri" w:cs="Calibri"/>
                <w:b/>
                <w:bCs/>
                <w:color w:val="000000"/>
                <w:sz w:val="20"/>
                <w:lang w:eastAsia="sl-SI"/>
              </w:rPr>
              <w:t>CENA BREZ DDV</w:t>
            </w:r>
          </w:p>
        </w:tc>
      </w:tr>
      <w:tr w:rsidR="00E611BD" w:rsidRPr="00E84A8B" w14:paraId="554D26FC" w14:textId="77777777" w:rsidTr="00D21118">
        <w:trPr>
          <w:trHeight w:val="300"/>
        </w:trPr>
        <w:tc>
          <w:tcPr>
            <w:tcW w:w="308" w:type="pct"/>
            <w:tcBorders>
              <w:top w:val="nil"/>
              <w:left w:val="single" w:sz="4" w:space="0" w:color="auto"/>
              <w:bottom w:val="dashed" w:sz="4" w:space="0" w:color="auto"/>
              <w:right w:val="single" w:sz="4" w:space="0" w:color="auto"/>
            </w:tcBorders>
            <w:shd w:val="clear" w:color="auto" w:fill="auto"/>
            <w:noWrap/>
            <w:hideMark/>
          </w:tcPr>
          <w:p w14:paraId="4D4CE10A"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2</w:t>
            </w:r>
          </w:p>
        </w:tc>
        <w:tc>
          <w:tcPr>
            <w:tcW w:w="1422" w:type="pct"/>
            <w:tcBorders>
              <w:top w:val="nil"/>
              <w:left w:val="single" w:sz="4" w:space="0" w:color="auto"/>
              <w:bottom w:val="dashed" w:sz="4" w:space="0" w:color="auto"/>
              <w:right w:val="single" w:sz="4" w:space="0" w:color="auto"/>
            </w:tcBorders>
            <w:shd w:val="clear" w:color="auto" w:fill="auto"/>
            <w:hideMark/>
          </w:tcPr>
          <w:p w14:paraId="196211AE"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PROJEKTIRANJE</w:t>
            </w:r>
          </w:p>
        </w:tc>
        <w:tc>
          <w:tcPr>
            <w:tcW w:w="1535" w:type="pct"/>
            <w:tcBorders>
              <w:top w:val="nil"/>
              <w:left w:val="single" w:sz="4" w:space="0" w:color="auto"/>
              <w:bottom w:val="dashed" w:sz="4" w:space="0" w:color="auto"/>
              <w:right w:val="single" w:sz="4" w:space="0" w:color="auto"/>
            </w:tcBorders>
          </w:tcPr>
          <w:p w14:paraId="624CF9E7"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735" w:type="pct"/>
            <w:tcBorders>
              <w:top w:val="nil"/>
              <w:left w:val="single" w:sz="4" w:space="0" w:color="auto"/>
              <w:bottom w:val="dashed" w:sz="4" w:space="0" w:color="auto"/>
              <w:right w:val="single" w:sz="4" w:space="0" w:color="auto"/>
            </w:tcBorders>
            <w:shd w:val="clear" w:color="auto" w:fill="auto"/>
            <w:hideMark/>
          </w:tcPr>
          <w:p w14:paraId="3E1C0DE0" w14:textId="77777777" w:rsidR="00E611BD" w:rsidRPr="00E84A8B" w:rsidRDefault="00E611BD" w:rsidP="00D21118">
            <w:pPr>
              <w:widowControl/>
              <w:suppressAutoHyphens w:val="0"/>
              <w:jc w:val="left"/>
              <w:rPr>
                <w:rFonts w:ascii="Calibri" w:hAnsi="Calibri" w:cs="Calibri"/>
                <w:color w:val="000000"/>
                <w:sz w:val="20"/>
                <w:lang w:eastAsia="sl-SI"/>
              </w:rPr>
            </w:pPr>
          </w:p>
        </w:tc>
      </w:tr>
      <w:tr w:rsidR="00E611BD" w:rsidRPr="00E84A8B" w14:paraId="07888B77" w14:textId="77777777" w:rsidTr="00D21118">
        <w:trPr>
          <w:trHeight w:val="300"/>
        </w:trPr>
        <w:tc>
          <w:tcPr>
            <w:tcW w:w="308" w:type="pct"/>
            <w:tcBorders>
              <w:top w:val="nil"/>
              <w:left w:val="single" w:sz="4" w:space="0" w:color="auto"/>
              <w:bottom w:val="nil"/>
              <w:right w:val="single" w:sz="4" w:space="0" w:color="auto"/>
            </w:tcBorders>
            <w:shd w:val="clear" w:color="auto" w:fill="auto"/>
            <w:noWrap/>
            <w:hideMark/>
          </w:tcPr>
          <w:p w14:paraId="0BDD7EDF"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2.1</w:t>
            </w:r>
          </w:p>
        </w:tc>
        <w:tc>
          <w:tcPr>
            <w:tcW w:w="1422" w:type="pct"/>
            <w:tcBorders>
              <w:top w:val="nil"/>
              <w:left w:val="single" w:sz="4" w:space="0" w:color="auto"/>
              <w:bottom w:val="single" w:sz="4" w:space="0" w:color="auto"/>
              <w:right w:val="single" w:sz="4" w:space="0" w:color="auto"/>
            </w:tcBorders>
            <w:shd w:val="clear" w:color="auto" w:fill="auto"/>
            <w:hideMark/>
          </w:tcPr>
          <w:p w14:paraId="4B58E503"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SNOVANJE</w:t>
            </w:r>
          </w:p>
        </w:tc>
        <w:tc>
          <w:tcPr>
            <w:tcW w:w="1535" w:type="pct"/>
            <w:tcBorders>
              <w:top w:val="nil"/>
              <w:left w:val="single" w:sz="4" w:space="0" w:color="auto"/>
              <w:bottom w:val="single" w:sz="4" w:space="0" w:color="auto"/>
              <w:right w:val="single" w:sz="4" w:space="0" w:color="auto"/>
            </w:tcBorders>
          </w:tcPr>
          <w:p w14:paraId="2C56802E"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0D802142" w14:textId="77777777" w:rsidR="00E611BD" w:rsidRPr="00E84A8B" w:rsidRDefault="00E611BD" w:rsidP="00D21118">
            <w:pPr>
              <w:widowControl/>
              <w:suppressAutoHyphens w:val="0"/>
              <w:jc w:val="left"/>
              <w:rPr>
                <w:rFonts w:ascii="Calibri" w:hAnsi="Calibri" w:cs="Calibri"/>
                <w:color w:val="000000"/>
                <w:sz w:val="20"/>
                <w:lang w:eastAsia="sl-SI"/>
              </w:rPr>
            </w:pPr>
          </w:p>
        </w:tc>
      </w:tr>
      <w:tr w:rsidR="00E611BD" w:rsidRPr="00E84A8B" w14:paraId="0EBB37B3" w14:textId="77777777" w:rsidTr="00D21118">
        <w:trPr>
          <w:trHeight w:val="450"/>
        </w:trPr>
        <w:tc>
          <w:tcPr>
            <w:tcW w:w="308" w:type="pct"/>
            <w:tcBorders>
              <w:top w:val="nil"/>
              <w:left w:val="single" w:sz="4" w:space="0" w:color="auto"/>
              <w:bottom w:val="dashed" w:sz="4" w:space="0" w:color="auto"/>
              <w:right w:val="single" w:sz="4" w:space="0" w:color="auto"/>
            </w:tcBorders>
            <w:shd w:val="clear" w:color="auto" w:fill="auto"/>
            <w:noWrap/>
            <w:hideMark/>
          </w:tcPr>
          <w:p w14:paraId="1C5B0756"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422" w:type="pct"/>
            <w:tcBorders>
              <w:top w:val="nil"/>
              <w:left w:val="single" w:sz="4" w:space="0" w:color="auto"/>
              <w:bottom w:val="dashed" w:sz="4" w:space="0" w:color="auto"/>
              <w:right w:val="single" w:sz="4" w:space="0" w:color="auto"/>
            </w:tcBorders>
            <w:shd w:val="clear" w:color="auto" w:fill="auto"/>
            <w:hideMark/>
          </w:tcPr>
          <w:p w14:paraId="6B351D12"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 xml:space="preserve">PROJEKTNA DOKUMENTACIJA - </w:t>
            </w:r>
            <w:r w:rsidRPr="00E84A8B">
              <w:rPr>
                <w:rFonts w:ascii="Calibri" w:hAnsi="Calibri" w:cs="Calibri"/>
                <w:b/>
                <w:bCs/>
                <w:color w:val="000000"/>
                <w:sz w:val="20"/>
                <w:lang w:eastAsia="sl-SI"/>
              </w:rPr>
              <w:t>IDZ</w:t>
            </w:r>
            <w:r w:rsidRPr="00E84A8B">
              <w:rPr>
                <w:rFonts w:ascii="Calibri" w:hAnsi="Calibri" w:cs="Calibri"/>
                <w:color w:val="000000"/>
                <w:sz w:val="20"/>
                <w:lang w:eastAsia="sl-SI"/>
              </w:rPr>
              <w:t xml:space="preserve"> (dopolnjena idejna zasnova (dop IDZ) kot dopolnitev natečajnega elaborata, ki upošteva pripombe in usmeritve ocenjevalne komisije</w:t>
            </w:r>
            <w:r>
              <w:rPr>
                <w:rFonts w:ascii="Calibri" w:hAnsi="Calibri" w:cs="Calibri"/>
                <w:color w:val="000000"/>
                <w:sz w:val="20"/>
                <w:lang w:eastAsia="sl-SI"/>
              </w:rPr>
              <w:t>.</w:t>
            </w:r>
          </w:p>
        </w:tc>
        <w:tc>
          <w:tcPr>
            <w:tcW w:w="1535" w:type="pct"/>
            <w:tcBorders>
              <w:top w:val="nil"/>
              <w:left w:val="single" w:sz="4" w:space="0" w:color="auto"/>
              <w:bottom w:val="dashed" w:sz="4" w:space="0" w:color="auto"/>
              <w:right w:val="single" w:sz="4" w:space="0" w:color="auto"/>
            </w:tcBorders>
          </w:tcPr>
          <w:p w14:paraId="6FA92988"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w:t>
            </w:r>
          </w:p>
        </w:tc>
        <w:tc>
          <w:tcPr>
            <w:tcW w:w="1735" w:type="pct"/>
            <w:tcBorders>
              <w:top w:val="nil"/>
              <w:left w:val="single" w:sz="4" w:space="0" w:color="auto"/>
              <w:bottom w:val="dashed" w:sz="4" w:space="0" w:color="auto"/>
              <w:right w:val="single" w:sz="4" w:space="0" w:color="auto"/>
            </w:tcBorders>
            <w:shd w:val="clear" w:color="auto" w:fill="auto"/>
            <w:hideMark/>
          </w:tcPr>
          <w:p w14:paraId="47AB391F" w14:textId="77777777" w:rsidR="00E611BD" w:rsidRPr="00E84A8B" w:rsidRDefault="00E611BD" w:rsidP="00D21118">
            <w:pPr>
              <w:widowControl/>
              <w:suppressAutoHyphens w:val="0"/>
              <w:jc w:val="left"/>
              <w:rPr>
                <w:rFonts w:ascii="Calibri" w:hAnsi="Calibri" w:cs="Calibri"/>
                <w:color w:val="000000"/>
                <w:sz w:val="20"/>
                <w:lang w:eastAsia="sl-SI"/>
              </w:rPr>
            </w:pPr>
            <w:r w:rsidRPr="00862445">
              <w:rPr>
                <w:rFonts w:ascii="Calibri" w:hAnsi="Calibri" w:cs="Calibri"/>
                <w:sz w:val="20"/>
              </w:rPr>
              <w:t>000.000,00 EUR</w:t>
            </w:r>
          </w:p>
        </w:tc>
      </w:tr>
      <w:tr w:rsidR="00E611BD" w:rsidRPr="00E84A8B" w14:paraId="11C6D496" w14:textId="77777777" w:rsidTr="00D21118">
        <w:trPr>
          <w:trHeight w:val="300"/>
        </w:trPr>
        <w:tc>
          <w:tcPr>
            <w:tcW w:w="308" w:type="pct"/>
            <w:tcBorders>
              <w:top w:val="nil"/>
              <w:left w:val="single" w:sz="4" w:space="0" w:color="auto"/>
              <w:bottom w:val="nil"/>
              <w:right w:val="single" w:sz="4" w:space="0" w:color="auto"/>
            </w:tcBorders>
            <w:shd w:val="clear" w:color="auto" w:fill="auto"/>
            <w:noWrap/>
            <w:hideMark/>
          </w:tcPr>
          <w:p w14:paraId="3F5494E9"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2.2</w:t>
            </w:r>
          </w:p>
        </w:tc>
        <w:tc>
          <w:tcPr>
            <w:tcW w:w="1422" w:type="pct"/>
            <w:tcBorders>
              <w:top w:val="nil"/>
              <w:left w:val="single" w:sz="4" w:space="0" w:color="auto"/>
              <w:bottom w:val="single" w:sz="4" w:space="0" w:color="auto"/>
              <w:right w:val="single" w:sz="4" w:space="0" w:color="auto"/>
            </w:tcBorders>
            <w:shd w:val="clear" w:color="auto" w:fill="auto"/>
            <w:hideMark/>
          </w:tcPr>
          <w:p w14:paraId="2AE1820B"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IDEJNO PROJEKTIRANJE</w:t>
            </w:r>
          </w:p>
        </w:tc>
        <w:tc>
          <w:tcPr>
            <w:tcW w:w="1535" w:type="pct"/>
            <w:tcBorders>
              <w:top w:val="nil"/>
              <w:left w:val="single" w:sz="4" w:space="0" w:color="auto"/>
              <w:bottom w:val="single" w:sz="4" w:space="0" w:color="auto"/>
              <w:right w:val="single" w:sz="4" w:space="0" w:color="auto"/>
            </w:tcBorders>
          </w:tcPr>
          <w:p w14:paraId="284699D8"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3788AFA3" w14:textId="77777777" w:rsidR="00E611BD" w:rsidRPr="00E84A8B" w:rsidRDefault="00E611BD" w:rsidP="00D21118">
            <w:pPr>
              <w:widowControl/>
              <w:suppressAutoHyphens w:val="0"/>
              <w:jc w:val="left"/>
              <w:rPr>
                <w:rFonts w:ascii="Calibri" w:hAnsi="Calibri" w:cs="Calibri"/>
                <w:color w:val="000000"/>
                <w:sz w:val="20"/>
                <w:lang w:eastAsia="sl-SI"/>
              </w:rPr>
            </w:pPr>
          </w:p>
        </w:tc>
      </w:tr>
      <w:tr w:rsidR="00E611BD" w:rsidRPr="00E84A8B" w14:paraId="390C5071" w14:textId="77777777" w:rsidTr="00D21118">
        <w:trPr>
          <w:trHeight w:val="675"/>
        </w:trPr>
        <w:tc>
          <w:tcPr>
            <w:tcW w:w="308" w:type="pct"/>
            <w:tcBorders>
              <w:top w:val="nil"/>
              <w:left w:val="single" w:sz="4" w:space="0" w:color="auto"/>
              <w:bottom w:val="dashed" w:sz="4" w:space="0" w:color="auto"/>
              <w:right w:val="single" w:sz="4" w:space="0" w:color="auto"/>
            </w:tcBorders>
            <w:shd w:val="clear" w:color="auto" w:fill="auto"/>
            <w:noWrap/>
            <w:hideMark/>
          </w:tcPr>
          <w:p w14:paraId="13D64634"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422" w:type="pct"/>
            <w:tcBorders>
              <w:top w:val="nil"/>
              <w:left w:val="single" w:sz="4" w:space="0" w:color="auto"/>
              <w:bottom w:val="dashed" w:sz="4" w:space="0" w:color="auto"/>
              <w:right w:val="single" w:sz="4" w:space="0" w:color="auto"/>
            </w:tcBorders>
            <w:shd w:val="clear" w:color="auto" w:fill="auto"/>
            <w:hideMark/>
          </w:tcPr>
          <w:p w14:paraId="1E4FE5DA"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 xml:space="preserve">PROJEKTNA DOKUMENTACIJA - </w:t>
            </w:r>
            <w:r w:rsidRPr="00E84A8B">
              <w:rPr>
                <w:rFonts w:ascii="Calibri" w:hAnsi="Calibri" w:cs="Calibri"/>
                <w:b/>
                <w:bCs/>
                <w:color w:val="000000"/>
                <w:sz w:val="20"/>
                <w:lang w:eastAsia="sl-SI"/>
              </w:rPr>
              <w:t>IDP</w:t>
            </w:r>
            <w:r w:rsidRPr="00E84A8B">
              <w:rPr>
                <w:rFonts w:ascii="Calibri" w:hAnsi="Calibri" w:cs="Calibri"/>
                <w:color w:val="000000"/>
                <w:sz w:val="20"/>
                <w:lang w:eastAsia="sl-SI"/>
              </w:rPr>
              <w:t xml:space="preserve"> (usklajena s projektnimi in drugimi pogoji, ki vsebuje vse potrebne načrte posameznih strok in druge načrte, ki omogočajo izbor najustreznejše variante nameravanega objekta)</w:t>
            </w:r>
            <w:r>
              <w:rPr>
                <w:rFonts w:ascii="Calibri" w:hAnsi="Calibri" w:cs="Calibri"/>
                <w:color w:val="000000"/>
                <w:sz w:val="20"/>
                <w:lang w:eastAsia="sl-SI"/>
              </w:rPr>
              <w:t>.</w:t>
            </w:r>
          </w:p>
          <w:p w14:paraId="7A318F12"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535" w:type="pct"/>
            <w:tcBorders>
              <w:top w:val="nil"/>
              <w:left w:val="single" w:sz="4" w:space="0" w:color="auto"/>
              <w:bottom w:val="dashed" w:sz="4" w:space="0" w:color="auto"/>
              <w:right w:val="single" w:sz="4" w:space="0" w:color="auto"/>
            </w:tcBorders>
          </w:tcPr>
          <w:p w14:paraId="5A4A8C31" w14:textId="77777777" w:rsidR="00E611BD" w:rsidRPr="00862445" w:rsidRDefault="00E611BD" w:rsidP="00D21118">
            <w:pPr>
              <w:widowControl/>
              <w:suppressAutoHyphens w:val="0"/>
              <w:jc w:val="left"/>
              <w:rPr>
                <w:rFonts w:ascii="Calibri" w:hAnsi="Calibri" w:cs="Calibri"/>
                <w:iCs/>
                <w:sz w:val="20"/>
              </w:rPr>
            </w:pPr>
            <w:r>
              <w:rPr>
                <w:rFonts w:ascii="Calibri" w:hAnsi="Calibri" w:cs="Calibri"/>
                <w:iCs/>
                <w:sz w:val="20"/>
              </w:rPr>
              <w:t>in</w:t>
            </w:r>
          </w:p>
          <w:p w14:paraId="78F107F1" w14:textId="77777777" w:rsidR="00E611BD" w:rsidRPr="00A8217B" w:rsidRDefault="00E611BD" w:rsidP="00D21118">
            <w:pPr>
              <w:widowControl/>
              <w:suppressAutoHyphens w:val="0"/>
              <w:jc w:val="left"/>
              <w:rPr>
                <w:rFonts w:ascii="Calibri" w:hAnsi="Calibri" w:cs="Calibri"/>
                <w:iCs/>
                <w:sz w:val="20"/>
              </w:rPr>
            </w:pPr>
          </w:p>
          <w:p w14:paraId="51CAA814" w14:textId="77777777" w:rsidR="00E611BD" w:rsidRPr="00A8217B" w:rsidRDefault="00E611BD" w:rsidP="00D21118">
            <w:pPr>
              <w:widowControl/>
              <w:suppressAutoHyphens w:val="0"/>
              <w:jc w:val="left"/>
              <w:rPr>
                <w:rFonts w:ascii="Calibri" w:hAnsi="Calibri" w:cs="Calibri"/>
                <w:b/>
                <w:bCs/>
                <w:iCs/>
                <w:sz w:val="20"/>
              </w:rPr>
            </w:pPr>
            <w:r>
              <w:rPr>
                <w:rFonts w:ascii="Calibri" w:hAnsi="Calibri" w:cs="Calibri"/>
                <w:iCs/>
                <w:sz w:val="20"/>
              </w:rPr>
              <w:t>r</w:t>
            </w:r>
            <w:r w:rsidRPr="00A8217B">
              <w:rPr>
                <w:rFonts w:ascii="Calibri" w:hAnsi="Calibri" w:cs="Calibri"/>
                <w:iCs/>
                <w:sz w:val="20"/>
              </w:rPr>
              <w:t xml:space="preserve">ekapitulacija površin in ocena GOI stroškov na podlagi popisa za fazo </w:t>
            </w:r>
            <w:r w:rsidRPr="00A8217B">
              <w:rPr>
                <w:rFonts w:ascii="Calibri" w:hAnsi="Calibri" w:cs="Calibri"/>
                <w:b/>
                <w:bCs/>
                <w:iCs/>
                <w:sz w:val="20"/>
              </w:rPr>
              <w:t>IDP.</w:t>
            </w:r>
          </w:p>
          <w:p w14:paraId="669EE719" w14:textId="77777777" w:rsidR="00E611BD" w:rsidRPr="00A8217B" w:rsidRDefault="00E611BD" w:rsidP="00D21118">
            <w:pPr>
              <w:widowControl/>
              <w:suppressAutoHyphens w:val="0"/>
              <w:jc w:val="left"/>
              <w:rPr>
                <w:rFonts w:ascii="Calibri" w:hAnsi="Calibri" w:cs="Calibri"/>
                <w:sz w:val="20"/>
                <w:lang w:eastAsia="sl-SI"/>
              </w:rPr>
            </w:pPr>
          </w:p>
          <w:p w14:paraId="79149022"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735" w:type="pct"/>
            <w:tcBorders>
              <w:top w:val="nil"/>
              <w:left w:val="single" w:sz="4" w:space="0" w:color="auto"/>
              <w:bottom w:val="dashed" w:sz="4" w:space="0" w:color="auto"/>
              <w:right w:val="single" w:sz="4" w:space="0" w:color="auto"/>
            </w:tcBorders>
            <w:shd w:val="clear" w:color="auto" w:fill="auto"/>
            <w:hideMark/>
          </w:tcPr>
          <w:p w14:paraId="24EA5154" w14:textId="77777777" w:rsidR="00E611BD" w:rsidRDefault="00E611BD" w:rsidP="00D21118">
            <w:pPr>
              <w:widowControl/>
              <w:suppressAutoHyphens w:val="0"/>
              <w:jc w:val="left"/>
              <w:rPr>
                <w:rFonts w:ascii="Calibri" w:hAnsi="Calibri" w:cs="Calibri"/>
                <w:color w:val="000000"/>
                <w:sz w:val="20"/>
                <w:lang w:eastAsia="sl-SI"/>
              </w:rPr>
            </w:pPr>
            <w:r w:rsidRPr="00862445">
              <w:rPr>
                <w:rFonts w:ascii="Calibri" w:hAnsi="Calibri" w:cs="Calibri"/>
                <w:sz w:val="20"/>
              </w:rPr>
              <w:t>000.000,00 EUR</w:t>
            </w:r>
          </w:p>
          <w:p w14:paraId="4C3EC96C" w14:textId="77777777" w:rsidR="00E611BD" w:rsidRDefault="00E611BD" w:rsidP="00D21118">
            <w:pPr>
              <w:widowControl/>
              <w:suppressAutoHyphens w:val="0"/>
              <w:jc w:val="left"/>
              <w:rPr>
                <w:rFonts w:ascii="Calibri" w:hAnsi="Calibri" w:cs="Calibri"/>
                <w:color w:val="000000"/>
                <w:sz w:val="20"/>
                <w:lang w:eastAsia="sl-SI"/>
              </w:rPr>
            </w:pPr>
          </w:p>
          <w:p w14:paraId="1FC22022" w14:textId="77777777" w:rsidR="00E611BD" w:rsidRDefault="00E611BD" w:rsidP="00D21118">
            <w:pPr>
              <w:widowControl/>
              <w:suppressAutoHyphens w:val="0"/>
              <w:jc w:val="left"/>
              <w:rPr>
                <w:rFonts w:ascii="Calibri" w:hAnsi="Calibri" w:cs="Calibri"/>
                <w:color w:val="000000"/>
                <w:sz w:val="20"/>
                <w:lang w:eastAsia="sl-SI"/>
              </w:rPr>
            </w:pPr>
          </w:p>
          <w:p w14:paraId="75578167" w14:textId="77777777" w:rsidR="00E611BD" w:rsidRPr="00E84A8B" w:rsidRDefault="00E611BD" w:rsidP="00D21118">
            <w:pPr>
              <w:widowControl/>
              <w:suppressAutoHyphens w:val="0"/>
              <w:jc w:val="left"/>
              <w:rPr>
                <w:rFonts w:ascii="Calibri" w:hAnsi="Calibri" w:cs="Calibri"/>
                <w:color w:val="000000"/>
                <w:sz w:val="20"/>
                <w:lang w:eastAsia="sl-SI"/>
              </w:rPr>
            </w:pPr>
          </w:p>
        </w:tc>
      </w:tr>
      <w:tr w:rsidR="00E611BD" w:rsidRPr="00E84A8B" w14:paraId="22B98B0B" w14:textId="77777777" w:rsidTr="00D21118">
        <w:trPr>
          <w:trHeight w:val="300"/>
        </w:trPr>
        <w:tc>
          <w:tcPr>
            <w:tcW w:w="308" w:type="pct"/>
            <w:tcBorders>
              <w:top w:val="nil"/>
              <w:left w:val="single" w:sz="4" w:space="0" w:color="auto"/>
              <w:bottom w:val="nil"/>
              <w:right w:val="single" w:sz="4" w:space="0" w:color="auto"/>
            </w:tcBorders>
            <w:shd w:val="clear" w:color="auto" w:fill="auto"/>
            <w:noWrap/>
            <w:hideMark/>
          </w:tcPr>
          <w:p w14:paraId="2876DAFD"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2.3</w:t>
            </w:r>
          </w:p>
        </w:tc>
        <w:tc>
          <w:tcPr>
            <w:tcW w:w="1422" w:type="pct"/>
            <w:tcBorders>
              <w:top w:val="nil"/>
              <w:left w:val="single" w:sz="4" w:space="0" w:color="auto"/>
              <w:bottom w:val="single" w:sz="4" w:space="0" w:color="auto"/>
              <w:right w:val="single" w:sz="4" w:space="0" w:color="auto"/>
            </w:tcBorders>
            <w:shd w:val="clear" w:color="auto" w:fill="auto"/>
            <w:hideMark/>
          </w:tcPr>
          <w:p w14:paraId="72BBF0E0"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PRIPRAVA DOKUMENTACIJE ZA PRIDOBIVANJE DOVOLJENJ</w:t>
            </w:r>
          </w:p>
        </w:tc>
        <w:tc>
          <w:tcPr>
            <w:tcW w:w="1535" w:type="pct"/>
            <w:tcBorders>
              <w:top w:val="nil"/>
              <w:left w:val="single" w:sz="4" w:space="0" w:color="auto"/>
              <w:bottom w:val="single" w:sz="4" w:space="0" w:color="auto"/>
              <w:right w:val="single" w:sz="4" w:space="0" w:color="auto"/>
            </w:tcBorders>
          </w:tcPr>
          <w:p w14:paraId="2F14C0D4"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4A365DCE" w14:textId="77777777" w:rsidR="00E611BD" w:rsidRPr="00E84A8B" w:rsidRDefault="00E611BD" w:rsidP="00D21118">
            <w:pPr>
              <w:widowControl/>
              <w:suppressAutoHyphens w:val="0"/>
              <w:jc w:val="left"/>
              <w:rPr>
                <w:rFonts w:ascii="Calibri" w:hAnsi="Calibri" w:cs="Calibri"/>
                <w:color w:val="000000"/>
                <w:sz w:val="20"/>
                <w:lang w:eastAsia="sl-SI"/>
              </w:rPr>
            </w:pPr>
          </w:p>
        </w:tc>
      </w:tr>
      <w:tr w:rsidR="00E611BD" w:rsidRPr="00E84A8B" w14:paraId="1D501573" w14:textId="77777777" w:rsidTr="00D21118">
        <w:trPr>
          <w:trHeight w:val="450"/>
        </w:trPr>
        <w:tc>
          <w:tcPr>
            <w:tcW w:w="308" w:type="pct"/>
            <w:tcBorders>
              <w:top w:val="nil"/>
              <w:left w:val="single" w:sz="4" w:space="0" w:color="auto"/>
              <w:bottom w:val="nil"/>
              <w:right w:val="single" w:sz="4" w:space="0" w:color="auto"/>
            </w:tcBorders>
            <w:shd w:val="clear" w:color="auto" w:fill="auto"/>
            <w:noWrap/>
            <w:hideMark/>
          </w:tcPr>
          <w:p w14:paraId="4317EB5B"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422" w:type="pct"/>
            <w:tcBorders>
              <w:top w:val="nil"/>
              <w:left w:val="single" w:sz="4" w:space="0" w:color="auto"/>
              <w:bottom w:val="single" w:sz="4" w:space="0" w:color="auto"/>
              <w:right w:val="single" w:sz="4" w:space="0" w:color="auto"/>
            </w:tcBorders>
            <w:shd w:val="clear" w:color="auto" w:fill="auto"/>
            <w:hideMark/>
          </w:tcPr>
          <w:p w14:paraId="07ACCB0B"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 xml:space="preserve">PROJEKTNA DOKUMENTACIJA ZA PROJEKTNE POGOJE - </w:t>
            </w:r>
            <w:r w:rsidRPr="00E84A8B">
              <w:rPr>
                <w:rFonts w:ascii="Calibri" w:hAnsi="Calibri" w:cs="Calibri"/>
                <w:b/>
                <w:bCs/>
                <w:color w:val="000000"/>
                <w:sz w:val="20"/>
                <w:lang w:eastAsia="sl-SI"/>
              </w:rPr>
              <w:t>DPP</w:t>
            </w:r>
            <w:r w:rsidRPr="00E84A8B">
              <w:rPr>
                <w:rFonts w:ascii="Calibri" w:hAnsi="Calibri" w:cs="Calibri"/>
                <w:color w:val="000000"/>
                <w:sz w:val="20"/>
                <w:lang w:eastAsia="sl-SI"/>
              </w:rPr>
              <w:t xml:space="preserve"> (izdelana na osnovi dop IDZ</w:t>
            </w:r>
            <w:r>
              <w:rPr>
                <w:rFonts w:ascii="Calibri" w:hAnsi="Calibri" w:cs="Calibri"/>
                <w:color w:val="000000"/>
                <w:sz w:val="20"/>
                <w:lang w:eastAsia="sl-SI"/>
              </w:rPr>
              <w:t>)</w:t>
            </w:r>
          </w:p>
        </w:tc>
        <w:tc>
          <w:tcPr>
            <w:tcW w:w="1535" w:type="pct"/>
            <w:tcBorders>
              <w:top w:val="nil"/>
              <w:left w:val="single" w:sz="4" w:space="0" w:color="auto"/>
              <w:bottom w:val="single" w:sz="4" w:space="0" w:color="auto"/>
              <w:right w:val="single" w:sz="4" w:space="0" w:color="auto"/>
            </w:tcBorders>
          </w:tcPr>
          <w:p w14:paraId="0AF61554"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w:t>
            </w:r>
          </w:p>
          <w:p w14:paraId="1D9CF110"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28D8B979" w14:textId="77777777" w:rsidR="00E611BD" w:rsidRPr="00E84A8B" w:rsidRDefault="00E611BD" w:rsidP="00D21118">
            <w:pPr>
              <w:widowControl/>
              <w:suppressAutoHyphens w:val="0"/>
              <w:jc w:val="left"/>
              <w:rPr>
                <w:rFonts w:ascii="Calibri" w:hAnsi="Calibri" w:cs="Calibri"/>
                <w:color w:val="000000"/>
                <w:sz w:val="20"/>
                <w:lang w:eastAsia="sl-SI"/>
              </w:rPr>
            </w:pPr>
            <w:r w:rsidRPr="00862445">
              <w:rPr>
                <w:rFonts w:ascii="Calibri" w:hAnsi="Calibri" w:cs="Calibri"/>
                <w:sz w:val="20"/>
              </w:rPr>
              <w:t>000.000,00 EUR</w:t>
            </w:r>
            <w:r w:rsidRPr="00E84A8B">
              <w:rPr>
                <w:rFonts w:ascii="Calibri" w:hAnsi="Calibri" w:cs="Calibri"/>
                <w:color w:val="000000"/>
                <w:sz w:val="20"/>
                <w:lang w:eastAsia="sl-SI"/>
              </w:rPr>
              <w:t xml:space="preserve"> </w:t>
            </w:r>
          </w:p>
        </w:tc>
      </w:tr>
      <w:tr w:rsidR="00E611BD" w:rsidRPr="00E84A8B" w14:paraId="63645A67" w14:textId="77777777" w:rsidTr="00D21118">
        <w:trPr>
          <w:trHeight w:val="675"/>
        </w:trPr>
        <w:tc>
          <w:tcPr>
            <w:tcW w:w="308" w:type="pct"/>
            <w:tcBorders>
              <w:top w:val="nil"/>
              <w:left w:val="single" w:sz="4" w:space="0" w:color="auto"/>
              <w:bottom w:val="nil"/>
              <w:right w:val="single" w:sz="4" w:space="0" w:color="auto"/>
            </w:tcBorders>
            <w:shd w:val="clear" w:color="auto" w:fill="auto"/>
            <w:noWrap/>
            <w:hideMark/>
          </w:tcPr>
          <w:p w14:paraId="2453A2FD"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422" w:type="pct"/>
            <w:tcBorders>
              <w:top w:val="nil"/>
              <w:left w:val="single" w:sz="4" w:space="0" w:color="auto"/>
              <w:bottom w:val="single" w:sz="4" w:space="0" w:color="auto"/>
              <w:right w:val="single" w:sz="4" w:space="0" w:color="auto"/>
            </w:tcBorders>
            <w:shd w:val="clear" w:color="auto" w:fill="auto"/>
            <w:hideMark/>
          </w:tcPr>
          <w:p w14:paraId="37A07EF4" w14:textId="77777777" w:rsidR="00E611BD" w:rsidRPr="00E84A8B" w:rsidRDefault="00E611BD" w:rsidP="00D21118">
            <w:pPr>
              <w:widowControl/>
              <w:suppressAutoHyphens w:val="0"/>
              <w:jc w:val="left"/>
              <w:rPr>
                <w:rFonts w:ascii="Calibri" w:hAnsi="Calibri" w:cs="Calibri"/>
                <w:color w:val="000000"/>
                <w:lang w:eastAsia="sl-SI"/>
              </w:rPr>
            </w:pPr>
            <w:r w:rsidRPr="00E84A8B">
              <w:rPr>
                <w:rFonts w:ascii="Calibri" w:hAnsi="Calibri" w:cs="Calibri"/>
                <w:color w:val="000000"/>
                <w:sz w:val="20"/>
                <w:lang w:eastAsia="sl-SI"/>
              </w:rPr>
              <w:t xml:space="preserve">PROJEKTNA DOKUMENTACIJA ZA PRIDOBIVANJE MNENJ IN GRADBENEGA DOVOLJENJA </w:t>
            </w:r>
            <w:r w:rsidRPr="00862445">
              <w:rPr>
                <w:rFonts w:ascii="Calibri" w:hAnsi="Calibri" w:cs="Calibri"/>
                <w:b/>
                <w:bCs/>
                <w:color w:val="000000"/>
                <w:sz w:val="20"/>
                <w:lang w:eastAsia="sl-SI"/>
              </w:rPr>
              <w:t>DGD</w:t>
            </w:r>
            <w:r w:rsidRPr="00E84A8B">
              <w:rPr>
                <w:rFonts w:ascii="Calibri" w:hAnsi="Calibri" w:cs="Calibri"/>
                <w:color w:val="000000"/>
                <w:sz w:val="20"/>
                <w:lang w:eastAsia="sl-SI"/>
              </w:rPr>
              <w:t xml:space="preserve"> </w:t>
            </w:r>
          </w:p>
          <w:p w14:paraId="23333594"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535" w:type="pct"/>
            <w:tcBorders>
              <w:top w:val="nil"/>
              <w:left w:val="single" w:sz="4" w:space="0" w:color="auto"/>
              <w:bottom w:val="single" w:sz="4" w:space="0" w:color="auto"/>
              <w:right w:val="single" w:sz="4" w:space="0" w:color="auto"/>
            </w:tcBorders>
          </w:tcPr>
          <w:p w14:paraId="7E9B278F" w14:textId="77777777" w:rsidR="00E611BD" w:rsidRPr="00E84A8B" w:rsidRDefault="00E611BD" w:rsidP="00D21118">
            <w:pPr>
              <w:widowControl/>
              <w:suppressAutoHyphens w:val="0"/>
              <w:jc w:val="left"/>
              <w:rPr>
                <w:rFonts w:ascii="Calibri" w:hAnsi="Calibri" w:cs="Calibri"/>
                <w:color w:val="000000"/>
                <w:sz w:val="20"/>
                <w:lang w:eastAsia="sl-SI"/>
              </w:rPr>
            </w:pPr>
            <w:r>
              <w:rPr>
                <w:rFonts w:ascii="Calibri" w:hAnsi="Calibri" w:cs="Calibri"/>
                <w:color w:val="000000"/>
                <w:sz w:val="20"/>
                <w:lang w:eastAsia="sl-SI"/>
              </w:rPr>
              <w:t>/</w:t>
            </w:r>
          </w:p>
          <w:p w14:paraId="21498D04" w14:textId="77777777" w:rsidR="00E611BD" w:rsidRPr="00E84A8B" w:rsidRDefault="00E611BD" w:rsidP="00D21118">
            <w:pPr>
              <w:widowControl/>
              <w:suppressAutoHyphens w:val="0"/>
              <w:jc w:val="left"/>
              <w:rPr>
                <w:rFonts w:ascii="Calibri" w:hAnsi="Calibri" w:cs="Calibri"/>
                <w:color w:val="000000"/>
                <w:sz w:val="20"/>
                <w:lang w:eastAsia="sl-SI"/>
              </w:rPr>
            </w:pPr>
          </w:p>
          <w:p w14:paraId="1DB393DE"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0D3C7515" w14:textId="77777777" w:rsidR="00E611BD" w:rsidRPr="00E84A8B" w:rsidRDefault="00E611BD" w:rsidP="00D21118">
            <w:pPr>
              <w:widowControl/>
              <w:suppressAutoHyphens w:val="0"/>
              <w:jc w:val="left"/>
              <w:rPr>
                <w:rFonts w:ascii="Calibri" w:hAnsi="Calibri" w:cs="Calibri"/>
                <w:color w:val="000000"/>
                <w:sz w:val="20"/>
                <w:lang w:eastAsia="sl-SI"/>
              </w:rPr>
            </w:pPr>
            <w:r w:rsidRPr="00862445">
              <w:rPr>
                <w:rFonts w:ascii="Calibri" w:hAnsi="Calibri" w:cs="Calibri"/>
                <w:sz w:val="20"/>
              </w:rPr>
              <w:t>000.000,00 EUR</w:t>
            </w:r>
            <w:r w:rsidRPr="00E84A8B">
              <w:rPr>
                <w:rFonts w:ascii="Calibri" w:hAnsi="Calibri" w:cs="Calibri"/>
                <w:color w:val="000000"/>
                <w:sz w:val="20"/>
                <w:lang w:eastAsia="sl-SI"/>
              </w:rPr>
              <w:t xml:space="preserve"> </w:t>
            </w:r>
          </w:p>
        </w:tc>
      </w:tr>
      <w:tr w:rsidR="00E611BD" w:rsidRPr="00E84A8B" w14:paraId="2A2FC580" w14:textId="77777777" w:rsidTr="00D21118">
        <w:trPr>
          <w:trHeight w:val="227"/>
        </w:trPr>
        <w:tc>
          <w:tcPr>
            <w:tcW w:w="308" w:type="pct"/>
            <w:tcBorders>
              <w:top w:val="nil"/>
              <w:left w:val="single" w:sz="4" w:space="0" w:color="auto"/>
              <w:bottom w:val="nil"/>
              <w:right w:val="single" w:sz="4" w:space="0" w:color="auto"/>
            </w:tcBorders>
            <w:shd w:val="clear" w:color="auto" w:fill="auto"/>
            <w:noWrap/>
          </w:tcPr>
          <w:p w14:paraId="1BED0EF7"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422" w:type="pct"/>
            <w:tcBorders>
              <w:top w:val="nil"/>
              <w:left w:val="single" w:sz="4" w:space="0" w:color="auto"/>
              <w:bottom w:val="single" w:sz="4" w:space="0" w:color="auto"/>
              <w:right w:val="single" w:sz="4" w:space="0" w:color="auto"/>
            </w:tcBorders>
            <w:shd w:val="clear" w:color="auto" w:fill="auto"/>
          </w:tcPr>
          <w:p w14:paraId="7063E2A2"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535" w:type="pct"/>
            <w:tcBorders>
              <w:top w:val="nil"/>
              <w:left w:val="single" w:sz="4" w:space="0" w:color="auto"/>
              <w:bottom w:val="single" w:sz="4" w:space="0" w:color="auto"/>
              <w:right w:val="single" w:sz="4" w:space="0" w:color="auto"/>
            </w:tcBorders>
          </w:tcPr>
          <w:p w14:paraId="42FA56F0" w14:textId="77777777" w:rsidR="00E611BD" w:rsidRDefault="00E611BD" w:rsidP="00D21118">
            <w:pPr>
              <w:widowControl/>
              <w:suppressAutoHyphens w:val="0"/>
              <w:jc w:val="left"/>
              <w:outlineLvl w:val="1"/>
              <w:rPr>
                <w:rFonts w:ascii="Calibri" w:hAnsi="Calibri" w:cs="Calibri"/>
                <w:caps/>
                <w:sz w:val="20"/>
                <w:lang w:eastAsia="sl-SI"/>
              </w:rPr>
            </w:pPr>
            <w:r w:rsidRPr="00364D38">
              <w:rPr>
                <w:rFonts w:ascii="Calibri" w:hAnsi="Calibri" w:cs="Calibri"/>
                <w:caps/>
                <w:sz w:val="20"/>
                <w:lang w:eastAsia="sl-SI"/>
              </w:rPr>
              <w:t>Zastopanje investitorja v upravnih postopkih</w:t>
            </w:r>
            <w:r>
              <w:rPr>
                <w:rFonts w:ascii="Calibri" w:hAnsi="Calibri" w:cs="Calibri"/>
                <w:caps/>
                <w:sz w:val="20"/>
                <w:lang w:eastAsia="sl-SI"/>
              </w:rPr>
              <w:t>:</w:t>
            </w:r>
            <w:r>
              <w:rPr>
                <w:rFonts w:ascii="Calibri" w:hAnsi="Calibri" w:cs="Calibri"/>
                <w:sz w:val="20"/>
                <w:lang w:eastAsia="sl-SI"/>
              </w:rPr>
              <w:t xml:space="preserve"> </w:t>
            </w:r>
            <w:r w:rsidRPr="00364D38">
              <w:rPr>
                <w:rFonts w:ascii="Calibri" w:hAnsi="Calibri" w:cs="Calibri"/>
                <w:sz w:val="20"/>
                <w:lang w:eastAsia="sl-SI"/>
              </w:rPr>
              <w:t>pridobivanje: projektnih pogojev, mnenj in gradbenega dovoljenja</w:t>
            </w:r>
            <w:r>
              <w:rPr>
                <w:rFonts w:ascii="Calibri" w:hAnsi="Calibri" w:cs="Calibri"/>
                <w:sz w:val="20"/>
                <w:lang w:eastAsia="sl-SI"/>
              </w:rPr>
              <w:t>.</w:t>
            </w:r>
          </w:p>
          <w:p w14:paraId="18E61938" w14:textId="77777777" w:rsidR="00E611BD" w:rsidRPr="00A30CC2" w:rsidRDefault="00E611BD" w:rsidP="00D21118">
            <w:pPr>
              <w:widowControl/>
              <w:suppressAutoHyphens w:val="0"/>
              <w:jc w:val="left"/>
              <w:rPr>
                <w:rFonts w:ascii="Calibri" w:hAnsi="Calibri" w:cs="Calibri"/>
                <w:sz w:val="20"/>
                <w:lang w:eastAsia="sl-SI"/>
              </w:rPr>
            </w:pPr>
          </w:p>
        </w:tc>
        <w:tc>
          <w:tcPr>
            <w:tcW w:w="1735" w:type="pct"/>
            <w:tcBorders>
              <w:top w:val="nil"/>
              <w:left w:val="single" w:sz="4" w:space="0" w:color="auto"/>
              <w:bottom w:val="single" w:sz="4" w:space="0" w:color="auto"/>
              <w:right w:val="single" w:sz="4" w:space="0" w:color="auto"/>
            </w:tcBorders>
            <w:shd w:val="clear" w:color="auto" w:fill="auto"/>
          </w:tcPr>
          <w:p w14:paraId="4E623FA0" w14:textId="77777777" w:rsidR="00E611BD" w:rsidRPr="00E84A8B" w:rsidRDefault="00E611BD" w:rsidP="00D21118">
            <w:pPr>
              <w:widowControl/>
              <w:suppressAutoHyphens w:val="0"/>
              <w:jc w:val="left"/>
              <w:rPr>
                <w:rFonts w:ascii="Calibri" w:hAnsi="Calibri" w:cs="Calibri"/>
                <w:sz w:val="20"/>
              </w:rPr>
            </w:pPr>
            <w:r w:rsidRPr="00862445">
              <w:rPr>
                <w:rFonts w:ascii="Calibri" w:hAnsi="Calibri" w:cs="Calibri"/>
                <w:sz w:val="20"/>
              </w:rPr>
              <w:t>000.000,00 EUR</w:t>
            </w:r>
            <w:r w:rsidRPr="00E84A8B">
              <w:rPr>
                <w:rFonts w:ascii="Calibri" w:hAnsi="Calibri" w:cs="Calibri"/>
                <w:sz w:val="20"/>
              </w:rPr>
              <w:t xml:space="preserve"> </w:t>
            </w:r>
          </w:p>
        </w:tc>
      </w:tr>
      <w:tr w:rsidR="00E611BD" w:rsidRPr="00E84A8B" w14:paraId="66466F85" w14:textId="77777777" w:rsidTr="00D21118">
        <w:trPr>
          <w:trHeight w:val="300"/>
        </w:trPr>
        <w:tc>
          <w:tcPr>
            <w:tcW w:w="308" w:type="pct"/>
            <w:tcBorders>
              <w:top w:val="dashed" w:sz="4" w:space="0" w:color="auto"/>
              <w:left w:val="single" w:sz="4" w:space="0" w:color="auto"/>
              <w:bottom w:val="nil"/>
              <w:right w:val="single" w:sz="4" w:space="0" w:color="auto"/>
            </w:tcBorders>
            <w:shd w:val="clear" w:color="auto" w:fill="auto"/>
            <w:noWrap/>
            <w:hideMark/>
          </w:tcPr>
          <w:p w14:paraId="05B89A51"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2.4</w:t>
            </w:r>
          </w:p>
        </w:tc>
        <w:tc>
          <w:tcPr>
            <w:tcW w:w="1422" w:type="pct"/>
            <w:tcBorders>
              <w:top w:val="dashed" w:sz="4" w:space="0" w:color="auto"/>
              <w:left w:val="single" w:sz="4" w:space="0" w:color="auto"/>
              <w:bottom w:val="single" w:sz="4" w:space="0" w:color="auto"/>
              <w:right w:val="single" w:sz="4" w:space="0" w:color="auto"/>
            </w:tcBorders>
            <w:shd w:val="clear" w:color="auto" w:fill="auto"/>
            <w:hideMark/>
          </w:tcPr>
          <w:p w14:paraId="1604CE99"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PROJEKTIRANJE ZA IZVEDBO</w:t>
            </w:r>
          </w:p>
        </w:tc>
        <w:tc>
          <w:tcPr>
            <w:tcW w:w="1535" w:type="pct"/>
            <w:tcBorders>
              <w:top w:val="dashed" w:sz="4" w:space="0" w:color="auto"/>
              <w:left w:val="single" w:sz="4" w:space="0" w:color="auto"/>
              <w:bottom w:val="single" w:sz="4" w:space="0" w:color="auto"/>
              <w:right w:val="single" w:sz="4" w:space="0" w:color="auto"/>
            </w:tcBorders>
          </w:tcPr>
          <w:p w14:paraId="51768DC3"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hideMark/>
          </w:tcPr>
          <w:p w14:paraId="4C2944EF" w14:textId="77777777" w:rsidR="00E611BD" w:rsidRPr="00E84A8B" w:rsidRDefault="00E611BD" w:rsidP="00D21118">
            <w:pPr>
              <w:widowControl/>
              <w:suppressAutoHyphens w:val="0"/>
              <w:jc w:val="left"/>
              <w:rPr>
                <w:rFonts w:ascii="Calibri" w:hAnsi="Calibri" w:cs="Calibri"/>
                <w:color w:val="000000"/>
                <w:sz w:val="20"/>
                <w:lang w:eastAsia="sl-SI"/>
              </w:rPr>
            </w:pPr>
          </w:p>
        </w:tc>
      </w:tr>
      <w:tr w:rsidR="00E611BD" w:rsidRPr="00E84A8B" w14:paraId="0F8C8D39" w14:textId="77777777" w:rsidTr="00D21118">
        <w:trPr>
          <w:trHeight w:val="300"/>
        </w:trPr>
        <w:tc>
          <w:tcPr>
            <w:tcW w:w="308" w:type="pct"/>
            <w:tcBorders>
              <w:top w:val="nil"/>
              <w:left w:val="single" w:sz="4" w:space="0" w:color="auto"/>
              <w:bottom w:val="nil"/>
              <w:right w:val="single" w:sz="4" w:space="0" w:color="auto"/>
            </w:tcBorders>
            <w:shd w:val="clear" w:color="auto" w:fill="auto"/>
            <w:noWrap/>
          </w:tcPr>
          <w:p w14:paraId="37313455"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422" w:type="pct"/>
            <w:tcBorders>
              <w:top w:val="nil"/>
              <w:left w:val="single" w:sz="4" w:space="0" w:color="auto"/>
              <w:bottom w:val="single" w:sz="4" w:space="0" w:color="auto"/>
              <w:right w:val="single" w:sz="4" w:space="0" w:color="auto"/>
            </w:tcBorders>
            <w:shd w:val="clear" w:color="auto" w:fill="auto"/>
          </w:tcPr>
          <w:p w14:paraId="75B173BF" w14:textId="77777777" w:rsidR="00E611BD" w:rsidRPr="00545900" w:rsidRDefault="00E611BD" w:rsidP="00D21118">
            <w:pPr>
              <w:widowControl/>
              <w:suppressAutoHyphens w:val="0"/>
              <w:jc w:val="left"/>
              <w:rPr>
                <w:rFonts w:ascii="Calibri" w:hAnsi="Calibri" w:cs="Calibri"/>
                <w:color w:val="000000"/>
                <w:sz w:val="20"/>
                <w:lang w:eastAsia="sl-SI"/>
              </w:rPr>
            </w:pPr>
            <w:r w:rsidRPr="00545900">
              <w:rPr>
                <w:rFonts w:ascii="Calibri" w:hAnsi="Calibri" w:cs="Calibri"/>
                <w:color w:val="000000"/>
                <w:sz w:val="20"/>
                <w:lang w:eastAsia="sl-SI"/>
              </w:rPr>
              <w:t xml:space="preserve">PROJEKTNA DOKUMENTACIJA ZA IZVEDBO - </w:t>
            </w:r>
            <w:r w:rsidRPr="00545900">
              <w:rPr>
                <w:rFonts w:ascii="Calibri" w:hAnsi="Calibri" w:cs="Calibri"/>
                <w:b/>
                <w:bCs/>
                <w:color w:val="000000"/>
                <w:sz w:val="20"/>
                <w:lang w:eastAsia="sl-SI"/>
              </w:rPr>
              <w:t>PZI</w:t>
            </w:r>
            <w:r w:rsidRPr="00545900">
              <w:rPr>
                <w:rFonts w:ascii="Calibri" w:hAnsi="Calibri" w:cs="Calibri"/>
                <w:color w:val="000000"/>
                <w:sz w:val="20"/>
                <w:lang w:eastAsia="sl-SI"/>
              </w:rPr>
              <w:t xml:space="preserve"> za: </w:t>
            </w:r>
            <w:r w:rsidRPr="00545900">
              <w:rPr>
                <w:rFonts w:ascii="Calibri" w:hAnsi="Calibri" w:cs="Calibri"/>
                <w:color w:val="000000"/>
                <w:sz w:val="20"/>
                <w:lang w:eastAsia="sl-SI"/>
              </w:rPr>
              <w:br/>
              <w:t xml:space="preserve">- stavbo in ureditev odprtih površin, </w:t>
            </w:r>
            <w:r w:rsidRPr="00545900">
              <w:rPr>
                <w:rFonts w:ascii="Calibri" w:hAnsi="Calibri" w:cs="Calibri"/>
                <w:color w:val="000000"/>
                <w:sz w:val="20"/>
                <w:lang w:eastAsia="sl-SI"/>
              </w:rPr>
              <w:br/>
            </w:r>
            <w:r w:rsidRPr="00545900">
              <w:rPr>
                <w:rFonts w:ascii="Calibri" w:hAnsi="Calibri" w:cs="Calibri"/>
                <w:color w:val="000000"/>
                <w:sz w:val="20"/>
                <w:lang w:eastAsia="sl-SI"/>
              </w:rPr>
              <w:lastRenderedPageBreak/>
              <w:t xml:space="preserve">- notranjo opremo, izdelano na podlagi IDP, </w:t>
            </w:r>
          </w:p>
          <w:p w14:paraId="33B2628B" w14:textId="77777777" w:rsidR="00E611BD" w:rsidRPr="00545900" w:rsidRDefault="00E611BD" w:rsidP="00D21118">
            <w:pPr>
              <w:widowControl/>
              <w:suppressAutoHyphens w:val="0"/>
              <w:jc w:val="left"/>
              <w:rPr>
                <w:rFonts w:ascii="Calibri" w:hAnsi="Calibri" w:cs="Calibri"/>
                <w:color w:val="0070C0"/>
                <w:sz w:val="20"/>
                <w:lang w:eastAsia="sl-SI"/>
              </w:rPr>
            </w:pPr>
            <w:r w:rsidRPr="00545900">
              <w:rPr>
                <w:rFonts w:ascii="Calibri" w:hAnsi="Calibri" w:cs="Calibri"/>
                <w:color w:val="000000"/>
                <w:sz w:val="20"/>
                <w:lang w:eastAsia="sl-SI"/>
              </w:rPr>
              <w:t>- odstranitev objektov</w:t>
            </w:r>
            <w:r w:rsidRPr="00545900">
              <w:rPr>
                <w:rFonts w:ascii="Calibri" w:hAnsi="Calibri" w:cs="Calibri"/>
                <w:color w:val="000000"/>
                <w:sz w:val="20"/>
                <w:lang w:eastAsia="sl-SI"/>
              </w:rPr>
              <w:br/>
            </w:r>
          </w:p>
          <w:p w14:paraId="5D7B4796" w14:textId="77777777" w:rsidR="00E611BD" w:rsidRPr="00545900" w:rsidRDefault="00E611BD" w:rsidP="00D21118">
            <w:pPr>
              <w:widowControl/>
              <w:suppressAutoHyphens w:val="0"/>
              <w:jc w:val="left"/>
              <w:rPr>
                <w:rFonts w:ascii="Calibri" w:hAnsi="Calibri" w:cs="Calibri"/>
                <w:color w:val="000000"/>
                <w:sz w:val="20"/>
                <w:lang w:eastAsia="sl-SI"/>
              </w:rPr>
            </w:pPr>
          </w:p>
          <w:p w14:paraId="5D761E35" w14:textId="77777777" w:rsidR="00E611BD" w:rsidRPr="00545900" w:rsidRDefault="00E611BD" w:rsidP="00D21118">
            <w:pPr>
              <w:widowControl/>
              <w:suppressAutoHyphens w:val="0"/>
              <w:jc w:val="left"/>
              <w:rPr>
                <w:rFonts w:ascii="Calibri" w:hAnsi="Calibri" w:cs="Calibri"/>
                <w:color w:val="000000"/>
                <w:sz w:val="20"/>
                <w:lang w:eastAsia="sl-SI"/>
              </w:rPr>
            </w:pPr>
            <w:r w:rsidRPr="00545900">
              <w:rPr>
                <w:rFonts w:ascii="Calibri" w:hAnsi="Calibri" w:cs="Calibri"/>
                <w:color w:val="000000"/>
                <w:sz w:val="20"/>
                <w:lang w:eastAsia="sl-SI"/>
              </w:rPr>
              <w:t>Vse vključno s vsemi potrebnimi načrti, elaborati, izkazi, poročili, izračuni, tehnološkimi načrti, specifikacijami in drugimi potrebnimi vsebinami za celovito in popolno izvedbo PZI.</w:t>
            </w:r>
          </w:p>
        </w:tc>
        <w:tc>
          <w:tcPr>
            <w:tcW w:w="1535" w:type="pct"/>
            <w:tcBorders>
              <w:top w:val="nil"/>
              <w:left w:val="single" w:sz="4" w:space="0" w:color="auto"/>
              <w:bottom w:val="single" w:sz="4" w:space="0" w:color="auto"/>
              <w:right w:val="single" w:sz="4" w:space="0" w:color="auto"/>
            </w:tcBorders>
          </w:tcPr>
          <w:p w14:paraId="1771B37E" w14:textId="77777777" w:rsidR="00E611BD" w:rsidRPr="00545900" w:rsidRDefault="00E611BD" w:rsidP="00D21118">
            <w:pPr>
              <w:widowControl/>
              <w:suppressAutoHyphens w:val="0"/>
              <w:jc w:val="left"/>
              <w:rPr>
                <w:rFonts w:ascii="Calibri" w:hAnsi="Calibri" w:cs="Calibri"/>
                <w:color w:val="000000"/>
                <w:sz w:val="20"/>
                <w:lang w:eastAsia="sl-SI"/>
              </w:rPr>
            </w:pPr>
          </w:p>
        </w:tc>
        <w:tc>
          <w:tcPr>
            <w:tcW w:w="1735" w:type="pct"/>
            <w:tcBorders>
              <w:top w:val="nil"/>
              <w:left w:val="single" w:sz="4" w:space="0" w:color="auto"/>
              <w:bottom w:val="single" w:sz="4" w:space="0" w:color="auto"/>
              <w:right w:val="single" w:sz="4" w:space="0" w:color="auto"/>
            </w:tcBorders>
            <w:shd w:val="clear" w:color="auto" w:fill="auto"/>
          </w:tcPr>
          <w:p w14:paraId="7FFFB340" w14:textId="77777777" w:rsidR="00E611BD" w:rsidRPr="00E84A8B" w:rsidRDefault="00E611BD" w:rsidP="00D21118">
            <w:pPr>
              <w:widowControl/>
              <w:suppressAutoHyphens w:val="0"/>
              <w:jc w:val="left"/>
              <w:rPr>
                <w:rFonts w:ascii="Calibri" w:hAnsi="Calibri" w:cs="Calibri"/>
                <w:color w:val="000000"/>
                <w:sz w:val="20"/>
                <w:lang w:eastAsia="sl-SI"/>
              </w:rPr>
            </w:pPr>
            <w:r w:rsidRPr="00545900">
              <w:rPr>
                <w:rFonts w:ascii="Calibri" w:hAnsi="Calibri" w:cs="Calibri"/>
                <w:sz w:val="20"/>
              </w:rPr>
              <w:t>000.000,00 EUR</w:t>
            </w:r>
            <w:r w:rsidRPr="00E84A8B">
              <w:rPr>
                <w:rFonts w:ascii="Calibri" w:hAnsi="Calibri" w:cs="Calibri"/>
                <w:sz w:val="20"/>
              </w:rPr>
              <w:t xml:space="preserve"> </w:t>
            </w:r>
          </w:p>
        </w:tc>
      </w:tr>
      <w:tr w:rsidR="00E611BD" w:rsidRPr="00A253D5" w14:paraId="4691DCD6" w14:textId="77777777" w:rsidTr="00D21118">
        <w:trPr>
          <w:trHeight w:val="737"/>
        </w:trPr>
        <w:tc>
          <w:tcPr>
            <w:tcW w:w="308" w:type="pct"/>
            <w:tcBorders>
              <w:top w:val="nil"/>
              <w:left w:val="single" w:sz="4" w:space="0" w:color="auto"/>
              <w:bottom w:val="dashed" w:sz="4" w:space="0" w:color="auto"/>
              <w:right w:val="single" w:sz="4" w:space="0" w:color="auto"/>
            </w:tcBorders>
            <w:shd w:val="clear" w:color="auto" w:fill="auto"/>
            <w:noWrap/>
            <w:hideMark/>
          </w:tcPr>
          <w:p w14:paraId="1E1277A2" w14:textId="77777777" w:rsidR="00E611BD" w:rsidRPr="00A253D5" w:rsidRDefault="00E611BD" w:rsidP="00D21118">
            <w:pPr>
              <w:widowControl/>
              <w:suppressAutoHyphens w:val="0"/>
              <w:jc w:val="left"/>
              <w:rPr>
                <w:rFonts w:ascii="Calibri" w:hAnsi="Calibri" w:cs="Calibri"/>
                <w:sz w:val="20"/>
                <w:lang w:eastAsia="sl-SI"/>
              </w:rPr>
            </w:pPr>
          </w:p>
        </w:tc>
        <w:tc>
          <w:tcPr>
            <w:tcW w:w="1422" w:type="pct"/>
            <w:tcBorders>
              <w:top w:val="nil"/>
              <w:left w:val="single" w:sz="4" w:space="0" w:color="auto"/>
              <w:bottom w:val="dashed" w:sz="4" w:space="0" w:color="auto"/>
              <w:right w:val="single" w:sz="4" w:space="0" w:color="auto"/>
            </w:tcBorders>
            <w:shd w:val="clear" w:color="auto" w:fill="auto"/>
          </w:tcPr>
          <w:p w14:paraId="458456F8" w14:textId="77777777" w:rsidR="00E611BD" w:rsidRPr="00A253D5" w:rsidRDefault="00E611BD" w:rsidP="00D21118">
            <w:pPr>
              <w:widowControl/>
              <w:suppressAutoHyphens w:val="0"/>
              <w:jc w:val="left"/>
              <w:rPr>
                <w:rFonts w:ascii="Calibri" w:hAnsi="Calibri" w:cs="Calibri"/>
                <w:sz w:val="20"/>
                <w:lang w:eastAsia="sl-SI"/>
              </w:rPr>
            </w:pPr>
          </w:p>
        </w:tc>
        <w:tc>
          <w:tcPr>
            <w:tcW w:w="1535" w:type="pct"/>
            <w:tcBorders>
              <w:top w:val="nil"/>
              <w:left w:val="single" w:sz="4" w:space="0" w:color="auto"/>
              <w:bottom w:val="dashed" w:sz="4" w:space="0" w:color="auto"/>
              <w:right w:val="single" w:sz="4" w:space="0" w:color="auto"/>
            </w:tcBorders>
          </w:tcPr>
          <w:p w14:paraId="01094F20" w14:textId="77777777" w:rsidR="00E611BD" w:rsidRPr="00A253D5" w:rsidRDefault="00E611BD" w:rsidP="00D21118">
            <w:pPr>
              <w:widowControl/>
              <w:suppressAutoHyphens w:val="0"/>
              <w:jc w:val="left"/>
              <w:rPr>
                <w:rFonts w:ascii="Calibri" w:hAnsi="Calibri" w:cs="Calibri"/>
                <w:sz w:val="20"/>
                <w:lang w:eastAsia="sl-SI"/>
              </w:rPr>
            </w:pPr>
            <w:r w:rsidRPr="00A253D5">
              <w:rPr>
                <w:rFonts w:ascii="Calibri" w:hAnsi="Calibri" w:cs="Calibri"/>
                <w:sz w:val="20"/>
                <w:lang w:eastAsia="sl-SI"/>
              </w:rPr>
              <w:t xml:space="preserve">Predaja PZI dokumentacije v </w:t>
            </w:r>
            <w:r w:rsidRPr="00A253D5">
              <w:rPr>
                <w:rFonts w:ascii="Calibri" w:hAnsi="Calibri" w:cs="Calibri"/>
                <w:caps/>
                <w:sz w:val="20"/>
                <w:lang w:eastAsia="sl-SI"/>
              </w:rPr>
              <w:t>revizijski pregled</w:t>
            </w:r>
            <w:r w:rsidRPr="00A253D5">
              <w:rPr>
                <w:rFonts w:ascii="Calibri" w:hAnsi="Calibri" w:cs="Calibri"/>
                <w:caps/>
                <w:sz w:val="20"/>
                <w:vertAlign w:val="superscript"/>
                <w:lang w:eastAsia="sl-SI"/>
              </w:rPr>
              <w:t>1</w:t>
            </w:r>
            <w:r w:rsidRPr="00A253D5">
              <w:rPr>
                <w:rFonts w:ascii="Calibri" w:hAnsi="Calibri" w:cs="Calibri"/>
                <w:sz w:val="20"/>
                <w:lang w:eastAsia="sl-SI"/>
              </w:rPr>
              <w:t xml:space="preserve">, sodelovanje pri reviziji, izdelava končne dokumentacije PZI za stavbo in ureditev odprtih površin ter </w:t>
            </w:r>
          </w:p>
          <w:p w14:paraId="5D2D28BC" w14:textId="77777777" w:rsidR="00E611BD" w:rsidRPr="00A253D5" w:rsidRDefault="00E611BD" w:rsidP="00D21118">
            <w:pPr>
              <w:widowControl/>
              <w:suppressAutoHyphens w:val="0"/>
              <w:jc w:val="left"/>
              <w:rPr>
                <w:rFonts w:ascii="Calibri" w:hAnsi="Calibri" w:cs="Calibri"/>
                <w:sz w:val="20"/>
                <w:lang w:eastAsia="sl-SI"/>
              </w:rPr>
            </w:pPr>
          </w:p>
          <w:p w14:paraId="28809149" w14:textId="77777777" w:rsidR="00E611BD" w:rsidRPr="00A253D5" w:rsidRDefault="00E611BD" w:rsidP="00D21118">
            <w:pPr>
              <w:widowControl/>
              <w:suppressAutoHyphens w:val="0"/>
              <w:jc w:val="left"/>
              <w:rPr>
                <w:rFonts w:ascii="Calibri" w:hAnsi="Calibri" w:cs="Calibri"/>
                <w:sz w:val="20"/>
                <w:lang w:eastAsia="sl-SI"/>
              </w:rPr>
            </w:pPr>
            <w:r w:rsidRPr="00A253D5">
              <w:rPr>
                <w:rFonts w:ascii="Calibri" w:hAnsi="Calibri" w:cs="Calibri"/>
                <w:sz w:val="20"/>
                <w:lang w:eastAsia="sl-SI"/>
              </w:rPr>
              <w:t xml:space="preserve">končne dokumentacije PZI za notranjo opremo </w:t>
            </w:r>
          </w:p>
          <w:p w14:paraId="67526C6B" w14:textId="77777777" w:rsidR="00E611BD" w:rsidRPr="00A253D5" w:rsidRDefault="00E611BD" w:rsidP="00D21118">
            <w:pPr>
              <w:widowControl/>
              <w:suppressAutoHyphens w:val="0"/>
              <w:jc w:val="left"/>
              <w:rPr>
                <w:rFonts w:ascii="Calibri" w:hAnsi="Calibri" w:cs="Calibri"/>
                <w:sz w:val="20"/>
                <w:lang w:eastAsia="sl-SI"/>
              </w:rPr>
            </w:pPr>
          </w:p>
          <w:p w14:paraId="601628F9" w14:textId="77777777" w:rsidR="00E611BD" w:rsidRPr="00A253D5" w:rsidRDefault="00E611BD" w:rsidP="00D21118">
            <w:pPr>
              <w:widowControl/>
              <w:suppressAutoHyphens w:val="0"/>
              <w:jc w:val="left"/>
              <w:rPr>
                <w:rFonts w:ascii="Calibri" w:hAnsi="Calibri" w:cs="Calibri"/>
                <w:sz w:val="20"/>
                <w:lang w:eastAsia="sl-SI"/>
              </w:rPr>
            </w:pPr>
            <w:r w:rsidRPr="00A253D5">
              <w:rPr>
                <w:rFonts w:ascii="Calibri" w:hAnsi="Calibri" w:cs="Calibri"/>
                <w:sz w:val="20"/>
                <w:lang w:eastAsia="sl-SI"/>
              </w:rPr>
              <w:t>upoštevajoč ugotovitve revizijskega pregleda.</w:t>
            </w:r>
          </w:p>
          <w:p w14:paraId="4D2ECC12" w14:textId="77777777" w:rsidR="00E611BD" w:rsidRPr="00A253D5" w:rsidRDefault="00E611BD" w:rsidP="00D21118">
            <w:pPr>
              <w:widowControl/>
              <w:suppressAutoHyphens w:val="0"/>
              <w:jc w:val="left"/>
              <w:rPr>
                <w:rFonts w:ascii="Calibri" w:hAnsi="Calibri" w:cs="Calibri"/>
                <w:sz w:val="20"/>
                <w:lang w:eastAsia="sl-SI"/>
              </w:rPr>
            </w:pPr>
          </w:p>
        </w:tc>
        <w:tc>
          <w:tcPr>
            <w:tcW w:w="1735" w:type="pct"/>
            <w:tcBorders>
              <w:top w:val="nil"/>
              <w:left w:val="single" w:sz="4" w:space="0" w:color="auto"/>
              <w:bottom w:val="dashed" w:sz="4" w:space="0" w:color="auto"/>
              <w:right w:val="single" w:sz="4" w:space="0" w:color="auto"/>
            </w:tcBorders>
            <w:shd w:val="clear" w:color="auto" w:fill="auto"/>
          </w:tcPr>
          <w:p w14:paraId="1757B2CC" w14:textId="77777777" w:rsidR="00E611BD" w:rsidRPr="00252194" w:rsidRDefault="00E611BD" w:rsidP="00D21118">
            <w:pPr>
              <w:rPr>
                <w:rFonts w:ascii="Calibri" w:hAnsi="Calibri" w:cs="Calibri"/>
                <w:sz w:val="20"/>
              </w:rPr>
            </w:pPr>
            <w:r w:rsidRPr="00EB570B">
              <w:rPr>
                <w:rFonts w:ascii="Calibri" w:hAnsi="Calibri" w:cs="Calibri"/>
                <w:sz w:val="20"/>
                <w:vertAlign w:val="superscript"/>
              </w:rPr>
              <w:t xml:space="preserve">1 </w:t>
            </w:r>
            <w:r w:rsidRPr="00EB570B">
              <w:rPr>
                <w:rFonts w:ascii="Calibri" w:hAnsi="Calibri" w:cs="Calibri"/>
                <w:sz w:val="20"/>
              </w:rPr>
              <w:t>V okviru revizijskega pregleda je projektant dolžan brez dodatnega plačila odpraviti vse ugotovljene projektantske napake. Optimizacija ekonomike gradnje in druge zahteve revizorja oziroma naročnika, ki ne izhajajo iz odprave projektantskih napak se obravnavajo kot dodatna dela.</w:t>
            </w:r>
            <w:r w:rsidRPr="00252194">
              <w:rPr>
                <w:rFonts w:ascii="Calibri" w:hAnsi="Calibri" w:cs="Calibri"/>
                <w:sz w:val="20"/>
              </w:rPr>
              <w:t xml:space="preserve"> </w:t>
            </w:r>
          </w:p>
          <w:p w14:paraId="1A72F0F0" w14:textId="77777777" w:rsidR="00E611BD" w:rsidRPr="00A253D5" w:rsidRDefault="00E611BD" w:rsidP="00D21118">
            <w:pPr>
              <w:widowControl/>
              <w:suppressAutoHyphens w:val="0"/>
              <w:jc w:val="left"/>
              <w:rPr>
                <w:rFonts w:ascii="Calibri" w:hAnsi="Calibri" w:cs="Calibri"/>
                <w:sz w:val="20"/>
                <w:lang w:eastAsia="sl-SI"/>
              </w:rPr>
            </w:pPr>
          </w:p>
        </w:tc>
      </w:tr>
      <w:tr w:rsidR="00E611BD" w:rsidRPr="00E84A8B" w14:paraId="4C19D0AC" w14:textId="77777777" w:rsidTr="00D21118">
        <w:trPr>
          <w:trHeight w:val="300"/>
        </w:trPr>
        <w:tc>
          <w:tcPr>
            <w:tcW w:w="308" w:type="pct"/>
            <w:tcBorders>
              <w:top w:val="nil"/>
              <w:left w:val="single" w:sz="4" w:space="0" w:color="auto"/>
              <w:bottom w:val="nil"/>
              <w:right w:val="single" w:sz="4" w:space="0" w:color="auto"/>
            </w:tcBorders>
            <w:shd w:val="clear" w:color="auto" w:fill="auto"/>
            <w:noWrap/>
            <w:hideMark/>
          </w:tcPr>
          <w:p w14:paraId="64D1D9AD"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2.5</w:t>
            </w:r>
          </w:p>
        </w:tc>
        <w:tc>
          <w:tcPr>
            <w:tcW w:w="1422" w:type="pct"/>
            <w:tcBorders>
              <w:top w:val="nil"/>
              <w:left w:val="single" w:sz="4" w:space="0" w:color="auto"/>
              <w:bottom w:val="single" w:sz="4" w:space="0" w:color="auto"/>
              <w:right w:val="single" w:sz="4" w:space="0" w:color="auto"/>
            </w:tcBorders>
            <w:shd w:val="clear" w:color="auto" w:fill="auto"/>
            <w:hideMark/>
          </w:tcPr>
          <w:p w14:paraId="6198BD2E"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PRIPRAVA GRADIV ZA NAROČILO GRADNJE</w:t>
            </w:r>
          </w:p>
        </w:tc>
        <w:tc>
          <w:tcPr>
            <w:tcW w:w="1535" w:type="pct"/>
            <w:tcBorders>
              <w:top w:val="nil"/>
              <w:left w:val="single" w:sz="4" w:space="0" w:color="auto"/>
              <w:bottom w:val="single" w:sz="4" w:space="0" w:color="auto"/>
              <w:right w:val="single" w:sz="4" w:space="0" w:color="auto"/>
            </w:tcBorders>
          </w:tcPr>
          <w:p w14:paraId="3B9E66CD"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46DA9F30"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 </w:t>
            </w:r>
          </w:p>
        </w:tc>
      </w:tr>
      <w:tr w:rsidR="00E611BD" w:rsidRPr="00E84A8B" w14:paraId="732B9FC4" w14:textId="77777777" w:rsidTr="00D21118">
        <w:trPr>
          <w:trHeight w:val="450"/>
        </w:trPr>
        <w:tc>
          <w:tcPr>
            <w:tcW w:w="308" w:type="pct"/>
            <w:tcBorders>
              <w:top w:val="nil"/>
              <w:left w:val="single" w:sz="4" w:space="0" w:color="auto"/>
              <w:bottom w:val="dashed" w:sz="4" w:space="0" w:color="auto"/>
              <w:right w:val="single" w:sz="4" w:space="0" w:color="auto"/>
            </w:tcBorders>
            <w:shd w:val="clear" w:color="auto" w:fill="auto"/>
            <w:noWrap/>
            <w:hideMark/>
          </w:tcPr>
          <w:p w14:paraId="15674754"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422" w:type="pct"/>
            <w:tcBorders>
              <w:top w:val="nil"/>
              <w:left w:val="single" w:sz="4" w:space="0" w:color="auto"/>
              <w:bottom w:val="dashed" w:sz="4" w:space="0" w:color="auto"/>
              <w:right w:val="single" w:sz="4" w:space="0" w:color="auto"/>
            </w:tcBorders>
            <w:shd w:val="clear" w:color="auto" w:fill="auto"/>
            <w:hideMark/>
          </w:tcPr>
          <w:p w14:paraId="36282A1F" w14:textId="77777777" w:rsidR="00E611BD" w:rsidRPr="00545900" w:rsidRDefault="00E611BD" w:rsidP="00D21118">
            <w:pPr>
              <w:widowControl/>
              <w:suppressAutoHyphens w:val="0"/>
              <w:jc w:val="left"/>
              <w:rPr>
                <w:rFonts w:ascii="Calibri" w:hAnsi="Calibri" w:cs="Calibri"/>
                <w:color w:val="000000"/>
                <w:sz w:val="20"/>
                <w:lang w:eastAsia="sl-SI"/>
              </w:rPr>
            </w:pPr>
            <w:r w:rsidRPr="00545900">
              <w:rPr>
                <w:rFonts w:ascii="Calibri" w:hAnsi="Calibri" w:cs="Calibri"/>
                <w:color w:val="000000"/>
                <w:sz w:val="20"/>
                <w:lang w:eastAsia="sl-SI"/>
              </w:rPr>
              <w:t xml:space="preserve">PROJEKTNA DOKUMENTACIJA ZA RAZPIS - </w:t>
            </w:r>
            <w:r w:rsidRPr="00545900">
              <w:rPr>
                <w:rFonts w:ascii="Calibri" w:hAnsi="Calibri" w:cs="Calibri"/>
                <w:b/>
                <w:bCs/>
                <w:color w:val="000000"/>
                <w:sz w:val="20"/>
                <w:lang w:eastAsia="sl-SI"/>
              </w:rPr>
              <w:t>PZR</w:t>
            </w:r>
            <w:r w:rsidRPr="00545900">
              <w:rPr>
                <w:rFonts w:ascii="Calibri" w:hAnsi="Calibri" w:cs="Calibri"/>
                <w:color w:val="000000"/>
                <w:sz w:val="20"/>
                <w:lang w:eastAsia="sl-SI"/>
              </w:rPr>
              <w:t xml:space="preserve"> (popisi del za vsa področja) za:</w:t>
            </w:r>
          </w:p>
          <w:p w14:paraId="3DE4C17A" w14:textId="77777777" w:rsidR="00E611BD" w:rsidRPr="00545900" w:rsidRDefault="00E611BD" w:rsidP="00D21118">
            <w:pPr>
              <w:widowControl/>
              <w:suppressAutoHyphens w:val="0"/>
              <w:jc w:val="left"/>
              <w:rPr>
                <w:rFonts w:ascii="Calibri" w:hAnsi="Calibri" w:cs="Calibri"/>
                <w:color w:val="000000"/>
                <w:sz w:val="20"/>
                <w:lang w:eastAsia="sl-SI"/>
              </w:rPr>
            </w:pPr>
            <w:r w:rsidRPr="00545900">
              <w:rPr>
                <w:rFonts w:ascii="Calibri" w:hAnsi="Calibri" w:cs="Calibri"/>
                <w:color w:val="000000"/>
                <w:sz w:val="20"/>
                <w:lang w:eastAsia="sl-SI"/>
              </w:rPr>
              <w:t xml:space="preserve">- stavbo in ureditev odprtih površin, </w:t>
            </w:r>
            <w:r w:rsidRPr="00545900">
              <w:rPr>
                <w:rFonts w:ascii="Calibri" w:hAnsi="Calibri" w:cs="Calibri"/>
                <w:color w:val="000000"/>
                <w:sz w:val="20"/>
                <w:lang w:eastAsia="sl-SI"/>
              </w:rPr>
              <w:br/>
              <w:t xml:space="preserve">- notranjo opremo, </w:t>
            </w:r>
          </w:p>
          <w:p w14:paraId="0BDF3379" w14:textId="77777777" w:rsidR="00E611BD" w:rsidRPr="00545900" w:rsidRDefault="00E611BD" w:rsidP="00D21118">
            <w:pPr>
              <w:widowControl/>
              <w:suppressAutoHyphens w:val="0"/>
              <w:jc w:val="left"/>
              <w:rPr>
                <w:rFonts w:ascii="Calibri" w:hAnsi="Calibri" w:cs="Calibri"/>
                <w:color w:val="000000"/>
                <w:sz w:val="20"/>
                <w:lang w:eastAsia="sl-SI"/>
              </w:rPr>
            </w:pPr>
            <w:r w:rsidRPr="00545900">
              <w:rPr>
                <w:rFonts w:ascii="Calibri" w:hAnsi="Calibri" w:cs="Calibri"/>
                <w:color w:val="000000"/>
                <w:sz w:val="20"/>
                <w:lang w:eastAsia="sl-SI"/>
              </w:rPr>
              <w:t>- odstranitev objektov</w:t>
            </w:r>
            <w:r w:rsidRPr="00545900">
              <w:rPr>
                <w:rFonts w:ascii="Calibri" w:hAnsi="Calibri" w:cs="Calibri"/>
                <w:color w:val="000000"/>
                <w:sz w:val="20"/>
                <w:lang w:eastAsia="sl-SI"/>
              </w:rPr>
              <w:br/>
            </w:r>
          </w:p>
        </w:tc>
        <w:tc>
          <w:tcPr>
            <w:tcW w:w="1535" w:type="pct"/>
            <w:tcBorders>
              <w:top w:val="nil"/>
              <w:left w:val="single" w:sz="4" w:space="0" w:color="auto"/>
              <w:bottom w:val="dashed" w:sz="4" w:space="0" w:color="auto"/>
              <w:right w:val="single" w:sz="4" w:space="0" w:color="auto"/>
            </w:tcBorders>
          </w:tcPr>
          <w:p w14:paraId="0CC66DBF" w14:textId="77777777" w:rsidR="00E611BD" w:rsidRPr="00545900" w:rsidRDefault="00E611BD" w:rsidP="00D21118">
            <w:pPr>
              <w:widowControl/>
              <w:suppressAutoHyphens w:val="0"/>
              <w:jc w:val="left"/>
              <w:rPr>
                <w:rFonts w:ascii="Calibri" w:hAnsi="Calibri" w:cs="Calibri"/>
                <w:lang w:eastAsia="sl-SI"/>
              </w:rPr>
            </w:pPr>
          </w:p>
        </w:tc>
        <w:tc>
          <w:tcPr>
            <w:tcW w:w="1735" w:type="pct"/>
            <w:tcBorders>
              <w:top w:val="nil"/>
              <w:left w:val="single" w:sz="4" w:space="0" w:color="auto"/>
              <w:bottom w:val="dashed" w:sz="4" w:space="0" w:color="auto"/>
              <w:right w:val="single" w:sz="4" w:space="0" w:color="auto"/>
            </w:tcBorders>
            <w:shd w:val="clear" w:color="auto" w:fill="auto"/>
            <w:hideMark/>
          </w:tcPr>
          <w:p w14:paraId="336CE21F" w14:textId="77777777" w:rsidR="00E611BD" w:rsidRPr="00E84A8B" w:rsidRDefault="00E611BD" w:rsidP="00D21118">
            <w:pPr>
              <w:widowControl/>
              <w:suppressAutoHyphens w:val="0"/>
              <w:jc w:val="left"/>
              <w:rPr>
                <w:rFonts w:ascii="Calibri" w:hAnsi="Calibri" w:cs="Calibri"/>
                <w:color w:val="000000"/>
                <w:sz w:val="20"/>
                <w:lang w:eastAsia="sl-SI"/>
              </w:rPr>
            </w:pPr>
            <w:r w:rsidRPr="00545900">
              <w:rPr>
                <w:rFonts w:ascii="Calibri" w:hAnsi="Calibri" w:cs="Calibri"/>
                <w:sz w:val="20"/>
              </w:rPr>
              <w:t>000.000,00 EUR</w:t>
            </w:r>
          </w:p>
        </w:tc>
      </w:tr>
      <w:tr w:rsidR="00E611BD" w:rsidRPr="007E4A10" w14:paraId="47F3C6D7" w14:textId="77777777" w:rsidTr="00D21118">
        <w:trPr>
          <w:trHeight w:val="300"/>
        </w:trPr>
        <w:tc>
          <w:tcPr>
            <w:tcW w:w="308" w:type="pct"/>
            <w:tcBorders>
              <w:top w:val="dashed" w:sz="4" w:space="0" w:color="auto"/>
              <w:left w:val="single" w:sz="4" w:space="0" w:color="auto"/>
              <w:bottom w:val="nil"/>
              <w:right w:val="single" w:sz="4" w:space="0" w:color="auto"/>
            </w:tcBorders>
            <w:shd w:val="clear" w:color="auto" w:fill="auto"/>
            <w:noWrap/>
          </w:tcPr>
          <w:p w14:paraId="6B9D209B" w14:textId="77777777" w:rsidR="00E611BD" w:rsidRPr="007E4A10" w:rsidRDefault="00E611BD" w:rsidP="00D21118">
            <w:pPr>
              <w:widowControl/>
              <w:suppressAutoHyphens w:val="0"/>
              <w:jc w:val="left"/>
              <w:rPr>
                <w:rFonts w:ascii="Calibri" w:hAnsi="Calibri" w:cs="Calibri"/>
                <w:sz w:val="20"/>
                <w:lang w:eastAsia="sl-SI"/>
              </w:rPr>
            </w:pPr>
            <w:r w:rsidRPr="007E4A10">
              <w:rPr>
                <w:rFonts w:ascii="Calibri" w:hAnsi="Calibri" w:cs="Calibri"/>
                <w:sz w:val="20"/>
                <w:lang w:eastAsia="sl-SI"/>
              </w:rPr>
              <w:t>3.0.</w:t>
            </w:r>
          </w:p>
        </w:tc>
        <w:tc>
          <w:tcPr>
            <w:tcW w:w="1422" w:type="pct"/>
            <w:tcBorders>
              <w:top w:val="dashed" w:sz="4" w:space="0" w:color="auto"/>
              <w:left w:val="single" w:sz="4" w:space="0" w:color="auto"/>
              <w:bottom w:val="single" w:sz="4" w:space="0" w:color="auto"/>
              <w:right w:val="single" w:sz="4" w:space="0" w:color="auto"/>
            </w:tcBorders>
            <w:shd w:val="clear" w:color="auto" w:fill="auto"/>
          </w:tcPr>
          <w:p w14:paraId="05F8C4A3" w14:textId="77777777" w:rsidR="00E611BD" w:rsidRPr="007E4A10" w:rsidRDefault="00E611BD" w:rsidP="00D21118">
            <w:pPr>
              <w:widowControl/>
              <w:suppressAutoHyphens w:val="0"/>
              <w:jc w:val="left"/>
              <w:rPr>
                <w:rFonts w:ascii="Calibri" w:hAnsi="Calibri" w:cs="Calibri"/>
                <w:sz w:val="20"/>
                <w:lang w:eastAsia="sl-SI"/>
              </w:rPr>
            </w:pPr>
            <w:r w:rsidRPr="007E4A10">
              <w:rPr>
                <w:rFonts w:ascii="Calibri" w:hAnsi="Calibri" w:cs="Calibri"/>
                <w:sz w:val="20"/>
                <w:lang w:eastAsia="sl-SI"/>
              </w:rPr>
              <w:t>NAROČANJE GRADNJE</w:t>
            </w:r>
          </w:p>
        </w:tc>
        <w:tc>
          <w:tcPr>
            <w:tcW w:w="1535" w:type="pct"/>
            <w:tcBorders>
              <w:top w:val="dashed" w:sz="4" w:space="0" w:color="auto"/>
              <w:left w:val="single" w:sz="4" w:space="0" w:color="auto"/>
              <w:bottom w:val="single" w:sz="4" w:space="0" w:color="auto"/>
              <w:right w:val="single" w:sz="4" w:space="0" w:color="auto"/>
            </w:tcBorders>
          </w:tcPr>
          <w:p w14:paraId="339C4B1A" w14:textId="77777777" w:rsidR="00E611BD" w:rsidRPr="007E4A10" w:rsidRDefault="00E611BD" w:rsidP="00D21118">
            <w:pPr>
              <w:widowControl/>
              <w:suppressAutoHyphens w:val="0"/>
              <w:jc w:val="left"/>
              <w:rPr>
                <w:rFonts w:ascii="Calibri" w:hAnsi="Calibri" w:cs="Calibri"/>
                <w:sz w:val="20"/>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tcPr>
          <w:p w14:paraId="0DF9EC88" w14:textId="77777777" w:rsidR="00E611BD" w:rsidRPr="007E4A10" w:rsidRDefault="00E611BD" w:rsidP="00D21118">
            <w:pPr>
              <w:widowControl/>
              <w:suppressAutoHyphens w:val="0"/>
              <w:jc w:val="left"/>
              <w:rPr>
                <w:rFonts w:ascii="Calibri" w:hAnsi="Calibri" w:cs="Calibri"/>
                <w:sz w:val="20"/>
                <w:lang w:eastAsia="sl-SI"/>
              </w:rPr>
            </w:pPr>
          </w:p>
        </w:tc>
      </w:tr>
      <w:tr w:rsidR="00E611BD" w:rsidRPr="007E4A10" w14:paraId="0033C9D3" w14:textId="77777777" w:rsidTr="00D21118">
        <w:trPr>
          <w:trHeight w:val="300"/>
        </w:trPr>
        <w:tc>
          <w:tcPr>
            <w:tcW w:w="308" w:type="pct"/>
            <w:tcBorders>
              <w:left w:val="single" w:sz="4" w:space="0" w:color="auto"/>
              <w:bottom w:val="dashed" w:sz="4" w:space="0" w:color="auto"/>
              <w:right w:val="single" w:sz="4" w:space="0" w:color="auto"/>
            </w:tcBorders>
            <w:shd w:val="clear" w:color="auto" w:fill="auto"/>
            <w:noWrap/>
          </w:tcPr>
          <w:p w14:paraId="6E20111A" w14:textId="77777777" w:rsidR="00E611BD" w:rsidRPr="007E4A10" w:rsidRDefault="00E611BD" w:rsidP="00D21118">
            <w:pPr>
              <w:widowControl/>
              <w:suppressAutoHyphens w:val="0"/>
              <w:jc w:val="left"/>
              <w:rPr>
                <w:rFonts w:ascii="Calibri" w:hAnsi="Calibri" w:cs="Calibri"/>
                <w:sz w:val="20"/>
                <w:lang w:eastAsia="sl-SI"/>
              </w:rPr>
            </w:pPr>
            <w:r w:rsidRPr="007E4A10">
              <w:rPr>
                <w:rFonts w:ascii="Calibri" w:hAnsi="Calibri" w:cs="Calibri"/>
                <w:sz w:val="20"/>
                <w:lang w:eastAsia="sl-SI"/>
              </w:rPr>
              <w:t>3.2.</w:t>
            </w:r>
          </w:p>
        </w:tc>
        <w:tc>
          <w:tcPr>
            <w:tcW w:w="1422" w:type="pct"/>
            <w:tcBorders>
              <w:top w:val="dashed" w:sz="4" w:space="0" w:color="auto"/>
              <w:left w:val="single" w:sz="4" w:space="0" w:color="auto"/>
              <w:bottom w:val="dashed" w:sz="4" w:space="0" w:color="auto"/>
              <w:right w:val="single" w:sz="4" w:space="0" w:color="auto"/>
            </w:tcBorders>
            <w:shd w:val="clear" w:color="auto" w:fill="auto"/>
          </w:tcPr>
          <w:p w14:paraId="5F3CFAF8" w14:textId="77777777" w:rsidR="00E611BD" w:rsidRPr="007E4A10" w:rsidRDefault="00E611BD" w:rsidP="00D21118">
            <w:pPr>
              <w:widowControl/>
              <w:suppressAutoHyphens w:val="0"/>
              <w:jc w:val="left"/>
              <w:rPr>
                <w:rFonts w:ascii="Calibri" w:hAnsi="Calibri" w:cs="Calibri"/>
                <w:sz w:val="20"/>
                <w:lang w:eastAsia="sl-SI"/>
              </w:rPr>
            </w:pPr>
            <w:r w:rsidRPr="007E4A10">
              <w:rPr>
                <w:rFonts w:ascii="Calibri" w:hAnsi="Calibri" w:cs="Calibri"/>
                <w:sz w:val="20"/>
                <w:lang w:eastAsia="sl-SI"/>
              </w:rPr>
              <w:t>GRADBENA POGODBA</w:t>
            </w:r>
          </w:p>
          <w:p w14:paraId="4174E4EB" w14:textId="77777777" w:rsidR="00E611BD" w:rsidRPr="007E4A10" w:rsidRDefault="00E611BD" w:rsidP="00D21118">
            <w:pPr>
              <w:widowControl/>
              <w:suppressAutoHyphens w:val="0"/>
              <w:jc w:val="left"/>
              <w:rPr>
                <w:rFonts w:ascii="Calibri" w:hAnsi="Calibri" w:cs="Calibri"/>
                <w:sz w:val="20"/>
                <w:lang w:eastAsia="sl-SI"/>
              </w:rPr>
            </w:pPr>
            <w:r w:rsidRPr="007E4A10">
              <w:rPr>
                <w:rFonts w:ascii="Calibri" w:hAnsi="Calibri" w:cs="Calibri"/>
                <w:sz w:val="20"/>
                <w:lang w:eastAsia="sl-SI"/>
              </w:rPr>
              <w:t xml:space="preserve">priprava odgovorov na strokovna vprašanja ponudnikov s področja arhitekture in pridobivanje odgovorov drugih strokovnjakov, preverjanje ustreznosti strokovno utemeljenih dodatnih del. </w:t>
            </w:r>
          </w:p>
        </w:tc>
        <w:tc>
          <w:tcPr>
            <w:tcW w:w="1535" w:type="pct"/>
            <w:tcBorders>
              <w:top w:val="dashed" w:sz="4" w:space="0" w:color="auto"/>
              <w:left w:val="single" w:sz="4" w:space="0" w:color="auto"/>
              <w:bottom w:val="dashed" w:sz="4" w:space="0" w:color="auto"/>
              <w:right w:val="single" w:sz="4" w:space="0" w:color="auto"/>
            </w:tcBorders>
          </w:tcPr>
          <w:p w14:paraId="3C7EE9A2" w14:textId="77777777" w:rsidR="00E611BD" w:rsidRPr="007E4A10" w:rsidRDefault="00E611BD" w:rsidP="00D21118">
            <w:pPr>
              <w:widowControl/>
              <w:suppressAutoHyphens w:val="0"/>
              <w:jc w:val="left"/>
              <w:rPr>
                <w:rFonts w:ascii="Calibri" w:hAnsi="Calibri" w:cs="Calibri"/>
                <w:sz w:val="20"/>
                <w:lang w:eastAsia="sl-SI"/>
              </w:rPr>
            </w:pPr>
          </w:p>
        </w:tc>
        <w:tc>
          <w:tcPr>
            <w:tcW w:w="1735" w:type="pct"/>
            <w:tcBorders>
              <w:top w:val="dashed" w:sz="4" w:space="0" w:color="auto"/>
              <w:left w:val="single" w:sz="4" w:space="0" w:color="auto"/>
              <w:bottom w:val="dashed" w:sz="4" w:space="0" w:color="auto"/>
              <w:right w:val="single" w:sz="4" w:space="0" w:color="auto"/>
            </w:tcBorders>
            <w:shd w:val="clear" w:color="auto" w:fill="auto"/>
          </w:tcPr>
          <w:p w14:paraId="6BD5B2A8" w14:textId="77777777" w:rsidR="00E611BD" w:rsidRPr="007E4A10" w:rsidRDefault="00E611BD" w:rsidP="00D21118">
            <w:pPr>
              <w:widowControl/>
              <w:suppressAutoHyphens w:val="0"/>
              <w:jc w:val="left"/>
              <w:rPr>
                <w:rFonts w:ascii="Calibri" w:hAnsi="Calibri" w:cs="Calibri"/>
                <w:sz w:val="20"/>
                <w:lang w:eastAsia="sl-SI"/>
              </w:rPr>
            </w:pPr>
            <w:r w:rsidRPr="00916484">
              <w:rPr>
                <w:rFonts w:ascii="Calibri" w:hAnsi="Calibri" w:cs="Calibri"/>
                <w:sz w:val="20"/>
                <w:lang w:eastAsia="sl-SI"/>
              </w:rPr>
              <w:t>Že vključeno v ceno projektne dokumentacije za razpis.</w:t>
            </w:r>
          </w:p>
        </w:tc>
      </w:tr>
      <w:tr w:rsidR="00E611BD" w:rsidRPr="00E84A8B" w14:paraId="3B83CA2D" w14:textId="77777777" w:rsidTr="00D21118">
        <w:trPr>
          <w:trHeight w:val="300"/>
        </w:trPr>
        <w:tc>
          <w:tcPr>
            <w:tcW w:w="308" w:type="pct"/>
            <w:tcBorders>
              <w:top w:val="dashed" w:sz="4" w:space="0" w:color="auto"/>
              <w:left w:val="single" w:sz="4" w:space="0" w:color="auto"/>
              <w:right w:val="single" w:sz="4" w:space="0" w:color="auto"/>
            </w:tcBorders>
            <w:shd w:val="clear" w:color="auto" w:fill="auto"/>
            <w:noWrap/>
          </w:tcPr>
          <w:p w14:paraId="5DD2619E" w14:textId="77777777" w:rsidR="00E611BD" w:rsidRPr="00E84A8B" w:rsidRDefault="00E611BD" w:rsidP="00D21118">
            <w:pPr>
              <w:widowControl/>
              <w:suppressAutoHyphens w:val="0"/>
              <w:jc w:val="left"/>
              <w:rPr>
                <w:rFonts w:ascii="Calibri" w:hAnsi="Calibri" w:cs="Calibri"/>
                <w:color w:val="000000"/>
                <w:sz w:val="20"/>
                <w:lang w:eastAsia="sl-SI"/>
              </w:rPr>
            </w:pPr>
            <w:r>
              <w:rPr>
                <w:rFonts w:ascii="Calibri" w:hAnsi="Calibri" w:cs="Calibri"/>
                <w:color w:val="000000"/>
                <w:sz w:val="20"/>
                <w:lang w:eastAsia="sl-SI"/>
              </w:rPr>
              <w:t>4</w:t>
            </w:r>
          </w:p>
        </w:tc>
        <w:tc>
          <w:tcPr>
            <w:tcW w:w="1422" w:type="pct"/>
            <w:tcBorders>
              <w:top w:val="dashed" w:sz="4" w:space="0" w:color="auto"/>
              <w:left w:val="single" w:sz="4" w:space="0" w:color="auto"/>
              <w:bottom w:val="single" w:sz="4" w:space="0" w:color="auto"/>
              <w:right w:val="single" w:sz="4" w:space="0" w:color="auto"/>
            </w:tcBorders>
            <w:shd w:val="clear" w:color="auto" w:fill="auto"/>
          </w:tcPr>
          <w:p w14:paraId="6AF7CC8E" w14:textId="77777777" w:rsidR="00E611BD" w:rsidRPr="00AA4C8C" w:rsidRDefault="00E611BD" w:rsidP="00D21118">
            <w:pPr>
              <w:widowControl/>
              <w:suppressAutoHyphens w:val="0"/>
              <w:jc w:val="left"/>
              <w:rPr>
                <w:rFonts w:ascii="Calibri" w:hAnsi="Calibri" w:cs="Calibri"/>
                <w:sz w:val="20"/>
                <w:lang w:eastAsia="sl-SI"/>
              </w:rPr>
            </w:pPr>
            <w:r w:rsidRPr="00AA4C8C">
              <w:rPr>
                <w:rFonts w:ascii="Calibri" w:hAnsi="Calibri" w:cs="Calibri"/>
                <w:sz w:val="20"/>
                <w:lang w:eastAsia="sl-SI"/>
              </w:rPr>
              <w:t>GRADNJA</w:t>
            </w:r>
          </w:p>
        </w:tc>
        <w:tc>
          <w:tcPr>
            <w:tcW w:w="1535" w:type="pct"/>
            <w:tcBorders>
              <w:top w:val="dashed" w:sz="4" w:space="0" w:color="auto"/>
              <w:left w:val="single" w:sz="4" w:space="0" w:color="auto"/>
              <w:bottom w:val="single" w:sz="4" w:space="0" w:color="auto"/>
              <w:right w:val="single" w:sz="4" w:space="0" w:color="auto"/>
            </w:tcBorders>
          </w:tcPr>
          <w:p w14:paraId="3F6F49DD" w14:textId="77777777" w:rsidR="00E611BD" w:rsidRPr="00A67A40" w:rsidRDefault="00E611BD" w:rsidP="00D21118">
            <w:pPr>
              <w:widowControl/>
              <w:suppressAutoHyphens w:val="0"/>
              <w:jc w:val="left"/>
              <w:rPr>
                <w:rFonts w:ascii="Calibri" w:hAnsi="Calibri" w:cs="Calibri"/>
                <w:color w:val="000000"/>
                <w:sz w:val="20"/>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tcPr>
          <w:p w14:paraId="2B717AE1" w14:textId="77777777" w:rsidR="00E611BD" w:rsidRPr="00A67A40" w:rsidRDefault="00E611BD" w:rsidP="00D21118">
            <w:pPr>
              <w:widowControl/>
              <w:suppressAutoHyphens w:val="0"/>
              <w:jc w:val="left"/>
              <w:rPr>
                <w:rFonts w:ascii="Calibri" w:hAnsi="Calibri" w:cs="Calibri"/>
                <w:color w:val="000000"/>
                <w:sz w:val="20"/>
                <w:lang w:eastAsia="sl-SI"/>
              </w:rPr>
            </w:pPr>
          </w:p>
        </w:tc>
      </w:tr>
      <w:tr w:rsidR="00E611BD" w:rsidRPr="007E4A10" w14:paraId="6B717709" w14:textId="77777777" w:rsidTr="00D21118">
        <w:trPr>
          <w:trHeight w:val="300"/>
        </w:trPr>
        <w:tc>
          <w:tcPr>
            <w:tcW w:w="308" w:type="pct"/>
            <w:tcBorders>
              <w:left w:val="single" w:sz="4" w:space="0" w:color="auto"/>
              <w:bottom w:val="nil"/>
              <w:right w:val="single" w:sz="4" w:space="0" w:color="auto"/>
            </w:tcBorders>
            <w:shd w:val="clear" w:color="auto" w:fill="auto"/>
            <w:noWrap/>
          </w:tcPr>
          <w:p w14:paraId="49F00247" w14:textId="77777777" w:rsidR="00E611BD" w:rsidRPr="007E4A10" w:rsidRDefault="00E611BD" w:rsidP="00D21118">
            <w:pPr>
              <w:widowControl/>
              <w:suppressAutoHyphens w:val="0"/>
              <w:jc w:val="left"/>
              <w:rPr>
                <w:rFonts w:ascii="Calibri" w:hAnsi="Calibri" w:cs="Calibri"/>
                <w:sz w:val="20"/>
                <w:lang w:eastAsia="sl-SI"/>
              </w:rPr>
            </w:pPr>
            <w:r w:rsidRPr="007E4A10">
              <w:rPr>
                <w:rFonts w:ascii="Calibri" w:hAnsi="Calibri" w:cs="Calibri"/>
                <w:sz w:val="20"/>
                <w:lang w:eastAsia="sl-SI"/>
              </w:rPr>
              <w:t>4.1.</w:t>
            </w:r>
          </w:p>
        </w:tc>
        <w:tc>
          <w:tcPr>
            <w:tcW w:w="1422" w:type="pct"/>
            <w:tcBorders>
              <w:top w:val="dashed" w:sz="4" w:space="0" w:color="auto"/>
              <w:left w:val="single" w:sz="4" w:space="0" w:color="auto"/>
              <w:bottom w:val="single" w:sz="4" w:space="0" w:color="auto"/>
              <w:right w:val="single" w:sz="4" w:space="0" w:color="auto"/>
            </w:tcBorders>
            <w:shd w:val="clear" w:color="auto" w:fill="auto"/>
          </w:tcPr>
          <w:p w14:paraId="17944725" w14:textId="77777777" w:rsidR="00E611BD" w:rsidRPr="007E4A10" w:rsidRDefault="00E611BD" w:rsidP="00D21118">
            <w:pPr>
              <w:widowControl/>
              <w:suppressAutoHyphens w:val="0"/>
              <w:jc w:val="left"/>
              <w:rPr>
                <w:rFonts w:ascii="Calibri" w:hAnsi="Calibri" w:cs="Calibri"/>
                <w:sz w:val="20"/>
                <w:lang w:eastAsia="sl-SI"/>
              </w:rPr>
            </w:pPr>
            <w:r w:rsidRPr="007E4A10">
              <w:rPr>
                <w:rFonts w:ascii="Calibri" w:hAnsi="Calibri" w:cs="Calibri"/>
                <w:sz w:val="20"/>
                <w:lang w:eastAsia="sl-SI"/>
              </w:rPr>
              <w:t>PRIPRAVA GRADNJE</w:t>
            </w:r>
          </w:p>
          <w:p w14:paraId="2E7A18C1" w14:textId="77777777" w:rsidR="00E611BD" w:rsidRPr="007E4A10" w:rsidRDefault="00E611BD" w:rsidP="00D21118">
            <w:pPr>
              <w:widowControl/>
              <w:suppressAutoHyphens w:val="0"/>
              <w:jc w:val="left"/>
              <w:rPr>
                <w:rFonts w:ascii="Calibri" w:hAnsi="Calibri" w:cs="Calibri"/>
                <w:sz w:val="20"/>
                <w:lang w:eastAsia="sl-SI"/>
              </w:rPr>
            </w:pPr>
            <w:r w:rsidRPr="007E4A10">
              <w:rPr>
                <w:rFonts w:ascii="Calibri" w:hAnsi="Calibri" w:cs="Calibri"/>
                <w:sz w:val="20"/>
                <w:lang w:eastAsia="sl-SI"/>
              </w:rPr>
              <w:t>Sodelovanje pri uvedbi v delo in zakoličenju objekta.</w:t>
            </w:r>
          </w:p>
        </w:tc>
        <w:tc>
          <w:tcPr>
            <w:tcW w:w="1535" w:type="pct"/>
            <w:tcBorders>
              <w:top w:val="dashed" w:sz="4" w:space="0" w:color="auto"/>
              <w:left w:val="single" w:sz="4" w:space="0" w:color="auto"/>
              <w:bottom w:val="single" w:sz="4" w:space="0" w:color="auto"/>
              <w:right w:val="single" w:sz="4" w:space="0" w:color="auto"/>
            </w:tcBorders>
          </w:tcPr>
          <w:p w14:paraId="1D147470" w14:textId="77777777" w:rsidR="00E611BD" w:rsidRPr="007E4A10" w:rsidRDefault="00E611BD" w:rsidP="00D21118">
            <w:pPr>
              <w:widowControl/>
              <w:suppressAutoHyphens w:val="0"/>
              <w:jc w:val="left"/>
              <w:outlineLvl w:val="1"/>
              <w:rPr>
                <w:rFonts w:ascii="Calibri" w:hAnsi="Calibri" w:cs="Calibri"/>
                <w:caps/>
                <w:sz w:val="20"/>
              </w:rPr>
            </w:pPr>
            <w:r w:rsidRPr="007E4A10">
              <w:rPr>
                <w:rFonts w:ascii="Calibri" w:hAnsi="Calibri" w:cs="Calibri"/>
                <w:caps/>
                <w:sz w:val="20"/>
              </w:rPr>
              <w:t>Zastopanje investitorja v upravnih postopkih:</w:t>
            </w:r>
          </w:p>
          <w:p w14:paraId="34C3BBBD" w14:textId="77777777" w:rsidR="00E611BD" w:rsidRPr="007E4A10" w:rsidRDefault="00E611BD" w:rsidP="00D21118">
            <w:pPr>
              <w:widowControl/>
              <w:suppressAutoHyphens w:val="0"/>
              <w:jc w:val="left"/>
              <w:outlineLvl w:val="1"/>
              <w:rPr>
                <w:rFonts w:ascii="Calibri" w:hAnsi="Calibri" w:cs="Calibri"/>
                <w:sz w:val="20"/>
              </w:rPr>
            </w:pPr>
            <w:r w:rsidRPr="007E4A10">
              <w:rPr>
                <w:rFonts w:ascii="Calibri" w:hAnsi="Calibri" w:cs="Calibri"/>
                <w:sz w:val="20"/>
              </w:rPr>
              <w:t xml:space="preserve">priprava vloge za prijavo del. </w:t>
            </w:r>
          </w:p>
          <w:p w14:paraId="54060D56" w14:textId="77777777" w:rsidR="00E611BD" w:rsidRPr="007E4A10" w:rsidRDefault="00E611BD" w:rsidP="00D21118">
            <w:pPr>
              <w:widowControl/>
              <w:suppressAutoHyphens w:val="0"/>
              <w:jc w:val="left"/>
              <w:rPr>
                <w:rFonts w:ascii="Calibri" w:hAnsi="Calibri" w:cs="Calibri"/>
                <w:sz w:val="20"/>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tcPr>
          <w:p w14:paraId="073A879E" w14:textId="77777777" w:rsidR="00E611BD" w:rsidRPr="007E4A10" w:rsidRDefault="00E611BD" w:rsidP="00D21118">
            <w:pPr>
              <w:widowControl/>
              <w:suppressAutoHyphens w:val="0"/>
              <w:jc w:val="left"/>
              <w:rPr>
                <w:rFonts w:ascii="Calibri" w:hAnsi="Calibri" w:cs="Calibri"/>
                <w:sz w:val="20"/>
                <w:lang w:eastAsia="sl-SI"/>
              </w:rPr>
            </w:pPr>
            <w:r w:rsidRPr="00862445">
              <w:rPr>
                <w:rFonts w:ascii="Calibri" w:hAnsi="Calibri" w:cs="Calibri"/>
                <w:sz w:val="20"/>
              </w:rPr>
              <w:t>000.000,00 EUR</w:t>
            </w:r>
          </w:p>
        </w:tc>
      </w:tr>
      <w:tr w:rsidR="00E611BD" w:rsidRPr="00E84A8B" w14:paraId="1F676817" w14:textId="77777777" w:rsidTr="00D21118">
        <w:trPr>
          <w:trHeight w:val="300"/>
        </w:trPr>
        <w:tc>
          <w:tcPr>
            <w:tcW w:w="308" w:type="pct"/>
            <w:tcBorders>
              <w:left w:val="single" w:sz="4" w:space="0" w:color="auto"/>
              <w:bottom w:val="nil"/>
              <w:right w:val="single" w:sz="4" w:space="0" w:color="auto"/>
            </w:tcBorders>
            <w:shd w:val="clear" w:color="auto" w:fill="auto"/>
            <w:noWrap/>
          </w:tcPr>
          <w:p w14:paraId="7AF08EC6" w14:textId="77777777" w:rsidR="00E611BD" w:rsidRPr="00E84A8B" w:rsidRDefault="00E611BD" w:rsidP="00D21118">
            <w:pPr>
              <w:widowControl/>
              <w:suppressAutoHyphens w:val="0"/>
              <w:jc w:val="left"/>
              <w:rPr>
                <w:rFonts w:ascii="Calibri" w:hAnsi="Calibri" w:cs="Calibri"/>
                <w:color w:val="000000"/>
                <w:sz w:val="20"/>
                <w:lang w:eastAsia="sl-SI"/>
              </w:rPr>
            </w:pPr>
            <w:r>
              <w:rPr>
                <w:rFonts w:ascii="Calibri" w:hAnsi="Calibri" w:cs="Calibri"/>
                <w:color w:val="000000"/>
                <w:sz w:val="20"/>
                <w:lang w:eastAsia="sl-SI"/>
              </w:rPr>
              <w:t>4.2.</w:t>
            </w:r>
          </w:p>
        </w:tc>
        <w:tc>
          <w:tcPr>
            <w:tcW w:w="1422" w:type="pct"/>
            <w:tcBorders>
              <w:top w:val="dashed" w:sz="4" w:space="0" w:color="auto"/>
              <w:left w:val="single" w:sz="4" w:space="0" w:color="auto"/>
              <w:bottom w:val="single" w:sz="4" w:space="0" w:color="auto"/>
              <w:right w:val="single" w:sz="4" w:space="0" w:color="auto"/>
            </w:tcBorders>
            <w:shd w:val="clear" w:color="auto" w:fill="auto"/>
          </w:tcPr>
          <w:p w14:paraId="79A24188" w14:textId="77777777" w:rsidR="00E611BD" w:rsidRPr="007E4A10" w:rsidRDefault="00E611BD" w:rsidP="00D21118">
            <w:pPr>
              <w:widowControl/>
              <w:suppressAutoHyphens w:val="0"/>
              <w:jc w:val="left"/>
              <w:rPr>
                <w:rFonts w:ascii="Calibri" w:hAnsi="Calibri" w:cs="Calibri"/>
                <w:sz w:val="20"/>
                <w:lang w:eastAsia="sl-SI"/>
              </w:rPr>
            </w:pPr>
            <w:r w:rsidRPr="007E4A10">
              <w:rPr>
                <w:rFonts w:ascii="Calibri" w:hAnsi="Calibri" w:cs="Calibri"/>
                <w:sz w:val="20"/>
                <w:lang w:eastAsia="sl-SI"/>
              </w:rPr>
              <w:t>IZVAJANJE GRADNJE</w:t>
            </w:r>
          </w:p>
          <w:p w14:paraId="60B8E522" w14:textId="77777777" w:rsidR="00E611BD" w:rsidRPr="007E4A10" w:rsidRDefault="00E611BD" w:rsidP="00D21118">
            <w:pPr>
              <w:widowControl/>
              <w:suppressAutoHyphens w:val="0"/>
              <w:jc w:val="left"/>
              <w:rPr>
                <w:rFonts w:ascii="Calibri" w:hAnsi="Calibri" w:cs="Calibri"/>
                <w:sz w:val="20"/>
                <w:lang w:eastAsia="sl-SI"/>
              </w:rPr>
            </w:pPr>
            <w:r w:rsidRPr="007E4A10">
              <w:rPr>
                <w:rFonts w:ascii="Calibri" w:hAnsi="Calibri" w:cs="Calibri"/>
                <w:sz w:val="20"/>
                <w:lang w:eastAsia="sl-SI"/>
              </w:rPr>
              <w:t>Izvajanje projektantskega nadzora</w:t>
            </w:r>
            <w:r w:rsidRPr="007E4A10">
              <w:rPr>
                <w:rFonts w:ascii="Calibri" w:hAnsi="Calibri" w:cs="Calibri"/>
                <w:sz w:val="20"/>
                <w:vertAlign w:val="superscript"/>
                <w:lang w:eastAsia="sl-SI"/>
              </w:rPr>
              <w:t>2</w:t>
            </w:r>
            <w:r w:rsidRPr="007E4A10">
              <w:rPr>
                <w:rFonts w:ascii="Calibri" w:hAnsi="Calibri" w:cs="Calibri"/>
                <w:sz w:val="20"/>
                <w:lang w:eastAsia="sl-SI"/>
              </w:rPr>
              <w:t xml:space="preserve"> z vidika preverjanja skladnosti z gradbenim dovoljenjem (vodenje in koordinacija) in izvajanje projektantskega nadzora z vidika skladnosti z načrti PZI (projektiranje).</w:t>
            </w:r>
          </w:p>
        </w:tc>
        <w:tc>
          <w:tcPr>
            <w:tcW w:w="1535" w:type="pct"/>
            <w:tcBorders>
              <w:top w:val="dashed" w:sz="4" w:space="0" w:color="auto"/>
              <w:left w:val="single" w:sz="4" w:space="0" w:color="auto"/>
              <w:bottom w:val="single" w:sz="4" w:space="0" w:color="auto"/>
              <w:right w:val="single" w:sz="4" w:space="0" w:color="auto"/>
            </w:tcBorders>
          </w:tcPr>
          <w:p w14:paraId="303B2464" w14:textId="77777777" w:rsidR="00E611BD" w:rsidRPr="00AA4C8C" w:rsidRDefault="00E611BD" w:rsidP="00D21118">
            <w:pPr>
              <w:widowControl/>
              <w:suppressAutoHyphens w:val="0"/>
              <w:jc w:val="left"/>
              <w:rPr>
                <w:rFonts w:ascii="Calibri" w:hAnsi="Calibri" w:cs="Calibri"/>
                <w:color w:val="0070C0"/>
                <w:sz w:val="20"/>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tcPr>
          <w:p w14:paraId="67EFDE67" w14:textId="77777777" w:rsidR="00E611BD" w:rsidRDefault="00E611BD" w:rsidP="00D21118">
            <w:pPr>
              <w:widowControl/>
              <w:suppressAutoHyphens w:val="0"/>
              <w:jc w:val="left"/>
              <w:rPr>
                <w:rFonts w:ascii="Calibri" w:hAnsi="Calibri" w:cs="Calibri"/>
                <w:sz w:val="20"/>
              </w:rPr>
            </w:pPr>
            <w:r w:rsidRPr="00862445">
              <w:rPr>
                <w:rFonts w:ascii="Calibri" w:hAnsi="Calibri" w:cs="Calibri"/>
                <w:sz w:val="20"/>
              </w:rPr>
              <w:t>000.000,00 EUR</w:t>
            </w:r>
          </w:p>
          <w:p w14:paraId="7833F998" w14:textId="77777777" w:rsidR="00E611BD" w:rsidRDefault="00E611BD" w:rsidP="00D21118">
            <w:pPr>
              <w:widowControl/>
              <w:suppressAutoHyphens w:val="0"/>
              <w:jc w:val="left"/>
              <w:rPr>
                <w:rFonts w:ascii="Calibri" w:hAnsi="Calibri" w:cs="Calibri"/>
                <w:sz w:val="20"/>
              </w:rPr>
            </w:pPr>
          </w:p>
          <w:p w14:paraId="7CFB36CC" w14:textId="77777777" w:rsidR="00E611BD" w:rsidRDefault="00E611BD" w:rsidP="00D21118">
            <w:pPr>
              <w:widowControl/>
              <w:suppressAutoHyphens w:val="0"/>
              <w:jc w:val="left"/>
              <w:rPr>
                <w:rFonts w:ascii="Calibri" w:hAnsi="Calibri" w:cs="Calibri"/>
                <w:sz w:val="20"/>
              </w:rPr>
            </w:pPr>
          </w:p>
          <w:p w14:paraId="4C72369B" w14:textId="77777777" w:rsidR="00E611BD" w:rsidRDefault="00E611BD" w:rsidP="00D21118">
            <w:pPr>
              <w:widowControl/>
              <w:suppressAutoHyphens w:val="0"/>
              <w:jc w:val="left"/>
              <w:rPr>
                <w:rFonts w:ascii="Calibri" w:hAnsi="Calibri" w:cs="Calibri"/>
                <w:color w:val="000000"/>
                <w:sz w:val="20"/>
                <w:lang w:eastAsia="sl-SI"/>
              </w:rPr>
            </w:pPr>
          </w:p>
          <w:p w14:paraId="54A5B3F2" w14:textId="77777777" w:rsidR="00E611BD" w:rsidRPr="00E84A8B" w:rsidRDefault="00E611BD" w:rsidP="00D21118">
            <w:pPr>
              <w:rPr>
                <w:rFonts w:ascii="Calibri" w:hAnsi="Calibri" w:cs="Calibri"/>
                <w:bCs/>
                <w:sz w:val="20"/>
              </w:rPr>
            </w:pPr>
            <w:r w:rsidRPr="00A8217B">
              <w:rPr>
                <w:rFonts w:ascii="Calibri" w:hAnsi="Calibri" w:cs="Calibri"/>
                <w:bCs/>
                <w:sz w:val="20"/>
              </w:rPr>
              <w:t>Upoštevani čas za izgradnjo in dokončanje vseh GOI del in opreme je predvidoma 365 dni.</w:t>
            </w:r>
            <w:r w:rsidRPr="00E84A8B">
              <w:rPr>
                <w:rFonts w:ascii="Calibri" w:hAnsi="Calibri" w:cs="Calibri"/>
                <w:bCs/>
                <w:sz w:val="20"/>
              </w:rPr>
              <w:t xml:space="preserve"> </w:t>
            </w:r>
          </w:p>
          <w:p w14:paraId="73F52A5F" w14:textId="77777777" w:rsidR="00E611BD" w:rsidRPr="00AA4C8C" w:rsidRDefault="00E611BD" w:rsidP="00D21118">
            <w:pPr>
              <w:widowControl/>
              <w:suppressAutoHyphens w:val="0"/>
              <w:jc w:val="left"/>
              <w:rPr>
                <w:rFonts w:ascii="Calibri" w:hAnsi="Calibri" w:cs="Calibri"/>
                <w:color w:val="0070C0"/>
                <w:sz w:val="20"/>
                <w:lang w:eastAsia="sl-SI"/>
              </w:rPr>
            </w:pPr>
          </w:p>
        </w:tc>
      </w:tr>
      <w:tr w:rsidR="00E611BD" w:rsidRPr="00E84A8B" w14:paraId="0128166C" w14:textId="77777777" w:rsidTr="00D21118">
        <w:trPr>
          <w:trHeight w:val="300"/>
        </w:trPr>
        <w:tc>
          <w:tcPr>
            <w:tcW w:w="308" w:type="pct"/>
            <w:tcBorders>
              <w:left w:val="single" w:sz="4" w:space="0" w:color="auto"/>
              <w:bottom w:val="nil"/>
              <w:right w:val="single" w:sz="4" w:space="0" w:color="auto"/>
            </w:tcBorders>
            <w:shd w:val="clear" w:color="auto" w:fill="auto"/>
            <w:noWrap/>
          </w:tcPr>
          <w:p w14:paraId="5D10EB48" w14:textId="77777777" w:rsidR="00E611BD" w:rsidRDefault="00E611BD" w:rsidP="00D21118">
            <w:pPr>
              <w:widowControl/>
              <w:suppressAutoHyphens w:val="0"/>
              <w:jc w:val="left"/>
              <w:rPr>
                <w:rFonts w:ascii="Calibri" w:hAnsi="Calibri" w:cs="Calibri"/>
                <w:color w:val="000000"/>
                <w:sz w:val="20"/>
                <w:lang w:eastAsia="sl-SI"/>
              </w:rPr>
            </w:pPr>
            <w:r>
              <w:rPr>
                <w:rFonts w:ascii="Calibri" w:hAnsi="Calibri" w:cs="Calibri"/>
                <w:color w:val="000000"/>
                <w:sz w:val="20"/>
                <w:lang w:eastAsia="sl-SI"/>
              </w:rPr>
              <w:t>4.4.</w:t>
            </w:r>
          </w:p>
        </w:tc>
        <w:tc>
          <w:tcPr>
            <w:tcW w:w="1422" w:type="pct"/>
            <w:tcBorders>
              <w:top w:val="dashed" w:sz="4" w:space="0" w:color="auto"/>
              <w:left w:val="single" w:sz="4" w:space="0" w:color="auto"/>
              <w:bottom w:val="dashed" w:sz="4" w:space="0" w:color="auto"/>
              <w:right w:val="single" w:sz="4" w:space="0" w:color="auto"/>
            </w:tcBorders>
            <w:shd w:val="clear" w:color="auto" w:fill="auto"/>
          </w:tcPr>
          <w:p w14:paraId="6D1F1A72" w14:textId="77777777" w:rsidR="00E611BD" w:rsidRDefault="00E611BD" w:rsidP="00D21118">
            <w:pPr>
              <w:widowControl/>
              <w:suppressAutoHyphens w:val="0"/>
              <w:jc w:val="left"/>
              <w:rPr>
                <w:rFonts w:ascii="Calibri" w:hAnsi="Calibri" w:cs="Calibri"/>
                <w:sz w:val="20"/>
                <w:lang w:eastAsia="sl-SI"/>
              </w:rPr>
            </w:pPr>
            <w:r>
              <w:rPr>
                <w:rFonts w:ascii="Calibri" w:hAnsi="Calibri" w:cs="Calibri"/>
                <w:sz w:val="20"/>
                <w:lang w:eastAsia="sl-SI"/>
              </w:rPr>
              <w:t>PREDAJA OBJEKTA</w:t>
            </w:r>
          </w:p>
          <w:p w14:paraId="5D4679D4" w14:textId="77777777" w:rsidR="00E611BD" w:rsidRPr="00AA4C8C" w:rsidRDefault="00E611BD" w:rsidP="00D21118">
            <w:pPr>
              <w:widowControl/>
              <w:suppressAutoHyphens w:val="0"/>
              <w:jc w:val="left"/>
              <w:rPr>
                <w:rFonts w:ascii="Calibri" w:hAnsi="Calibri" w:cs="Calibri"/>
                <w:sz w:val="20"/>
                <w:lang w:eastAsia="sl-SI"/>
              </w:rPr>
            </w:pPr>
            <w:r>
              <w:rPr>
                <w:rFonts w:ascii="Calibri" w:hAnsi="Calibri" w:cs="Calibri"/>
                <w:sz w:val="20"/>
                <w:lang w:eastAsia="sl-SI"/>
              </w:rPr>
              <w:lastRenderedPageBreak/>
              <w:t>Izvajanje projektantskega nadzora v času predaje objekta ter pregled objekta ter ugotavljanje skladnosti z gradbenim dovoljenjem.</w:t>
            </w:r>
          </w:p>
        </w:tc>
        <w:tc>
          <w:tcPr>
            <w:tcW w:w="1535" w:type="pct"/>
            <w:tcBorders>
              <w:top w:val="dashed" w:sz="4" w:space="0" w:color="auto"/>
              <w:left w:val="single" w:sz="4" w:space="0" w:color="auto"/>
              <w:bottom w:val="dashed" w:sz="4" w:space="0" w:color="auto"/>
              <w:right w:val="single" w:sz="4" w:space="0" w:color="auto"/>
            </w:tcBorders>
          </w:tcPr>
          <w:p w14:paraId="73BCA1F0" w14:textId="77777777" w:rsidR="00E611BD" w:rsidRPr="00AA4C8C" w:rsidRDefault="00E611BD" w:rsidP="00D21118">
            <w:pPr>
              <w:widowControl/>
              <w:suppressAutoHyphens w:val="0"/>
              <w:jc w:val="left"/>
              <w:rPr>
                <w:rFonts w:ascii="Calibri" w:hAnsi="Calibri" w:cs="Calibri"/>
                <w:color w:val="0070C0"/>
                <w:sz w:val="20"/>
                <w:lang w:eastAsia="sl-SI"/>
              </w:rPr>
            </w:pPr>
          </w:p>
        </w:tc>
        <w:tc>
          <w:tcPr>
            <w:tcW w:w="1735" w:type="pct"/>
            <w:tcBorders>
              <w:top w:val="dashed" w:sz="4" w:space="0" w:color="auto"/>
              <w:left w:val="single" w:sz="4" w:space="0" w:color="auto"/>
              <w:bottom w:val="dashed" w:sz="4" w:space="0" w:color="auto"/>
              <w:right w:val="single" w:sz="4" w:space="0" w:color="auto"/>
            </w:tcBorders>
            <w:shd w:val="clear" w:color="auto" w:fill="auto"/>
          </w:tcPr>
          <w:p w14:paraId="269D71EB" w14:textId="77777777" w:rsidR="00E611BD" w:rsidRPr="00AF6A0E" w:rsidRDefault="00E611BD" w:rsidP="00D21118">
            <w:pPr>
              <w:widowControl/>
              <w:suppressAutoHyphens w:val="0"/>
              <w:jc w:val="left"/>
              <w:rPr>
                <w:rFonts w:ascii="Calibri" w:hAnsi="Calibri" w:cs="Calibri"/>
                <w:color w:val="000000"/>
                <w:sz w:val="20"/>
                <w:lang w:eastAsia="sl-SI"/>
              </w:rPr>
            </w:pPr>
            <w:r w:rsidRPr="00862445">
              <w:rPr>
                <w:rFonts w:ascii="Calibri" w:hAnsi="Calibri" w:cs="Calibri"/>
                <w:sz w:val="20"/>
              </w:rPr>
              <w:t>000.000,00 EUR</w:t>
            </w:r>
          </w:p>
        </w:tc>
      </w:tr>
      <w:tr w:rsidR="00E611BD" w:rsidRPr="00E84A8B" w14:paraId="7F7A83C7" w14:textId="77777777" w:rsidTr="00D21118">
        <w:trPr>
          <w:trHeight w:val="300"/>
        </w:trPr>
        <w:tc>
          <w:tcPr>
            <w:tcW w:w="308" w:type="pct"/>
            <w:tcBorders>
              <w:top w:val="dashed" w:sz="4" w:space="0" w:color="auto"/>
              <w:left w:val="single" w:sz="4" w:space="0" w:color="auto"/>
              <w:bottom w:val="nil"/>
              <w:right w:val="single" w:sz="4" w:space="0" w:color="auto"/>
            </w:tcBorders>
            <w:shd w:val="clear" w:color="auto" w:fill="auto"/>
            <w:noWrap/>
            <w:hideMark/>
          </w:tcPr>
          <w:p w14:paraId="79F0DCBC"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4.5</w:t>
            </w:r>
          </w:p>
        </w:tc>
        <w:tc>
          <w:tcPr>
            <w:tcW w:w="1422" w:type="pct"/>
            <w:tcBorders>
              <w:top w:val="dashed" w:sz="4" w:space="0" w:color="auto"/>
              <w:left w:val="single" w:sz="4" w:space="0" w:color="auto"/>
              <w:bottom w:val="single" w:sz="4" w:space="0" w:color="auto"/>
              <w:right w:val="single" w:sz="4" w:space="0" w:color="auto"/>
            </w:tcBorders>
            <w:shd w:val="clear" w:color="auto" w:fill="auto"/>
            <w:hideMark/>
          </w:tcPr>
          <w:p w14:paraId="28511EA5"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DOVOLJENJE ZA UPORABO</w:t>
            </w:r>
          </w:p>
        </w:tc>
        <w:tc>
          <w:tcPr>
            <w:tcW w:w="1535" w:type="pct"/>
            <w:tcBorders>
              <w:top w:val="dashed" w:sz="4" w:space="0" w:color="auto"/>
              <w:left w:val="single" w:sz="4" w:space="0" w:color="auto"/>
              <w:bottom w:val="single" w:sz="4" w:space="0" w:color="auto"/>
              <w:right w:val="single" w:sz="4" w:space="0" w:color="auto"/>
            </w:tcBorders>
          </w:tcPr>
          <w:p w14:paraId="4B11792E"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hideMark/>
          </w:tcPr>
          <w:p w14:paraId="7862C05C"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 </w:t>
            </w:r>
          </w:p>
        </w:tc>
      </w:tr>
      <w:tr w:rsidR="00E611BD" w:rsidRPr="00E84A8B" w14:paraId="7D73E70A" w14:textId="77777777" w:rsidTr="00D21118">
        <w:trPr>
          <w:trHeight w:val="1575"/>
        </w:trPr>
        <w:tc>
          <w:tcPr>
            <w:tcW w:w="308" w:type="pct"/>
            <w:tcBorders>
              <w:top w:val="nil"/>
              <w:left w:val="single" w:sz="4" w:space="0" w:color="auto"/>
              <w:right w:val="single" w:sz="4" w:space="0" w:color="auto"/>
            </w:tcBorders>
            <w:shd w:val="clear" w:color="auto" w:fill="auto"/>
            <w:noWrap/>
            <w:hideMark/>
          </w:tcPr>
          <w:p w14:paraId="1A1E5AF6" w14:textId="77777777" w:rsidR="00E611BD" w:rsidRPr="00E84A8B" w:rsidRDefault="00E611BD" w:rsidP="00D21118">
            <w:pPr>
              <w:widowControl/>
              <w:suppressAutoHyphens w:val="0"/>
              <w:jc w:val="left"/>
              <w:rPr>
                <w:rFonts w:ascii="Calibri" w:hAnsi="Calibri" w:cs="Calibri"/>
                <w:color w:val="000000"/>
                <w:sz w:val="20"/>
                <w:lang w:eastAsia="sl-SI"/>
              </w:rPr>
            </w:pPr>
            <w:r w:rsidRPr="00E84A8B">
              <w:rPr>
                <w:rFonts w:ascii="Calibri" w:hAnsi="Calibri" w:cs="Calibri"/>
                <w:color w:val="000000"/>
                <w:sz w:val="20"/>
                <w:lang w:eastAsia="sl-SI"/>
              </w:rPr>
              <w:t> </w:t>
            </w:r>
          </w:p>
        </w:tc>
        <w:tc>
          <w:tcPr>
            <w:tcW w:w="1422" w:type="pct"/>
            <w:tcBorders>
              <w:top w:val="nil"/>
              <w:left w:val="single" w:sz="4" w:space="0" w:color="auto"/>
              <w:bottom w:val="single" w:sz="4" w:space="0" w:color="auto"/>
              <w:right w:val="single" w:sz="4" w:space="0" w:color="auto"/>
            </w:tcBorders>
            <w:shd w:val="clear" w:color="auto" w:fill="auto"/>
            <w:hideMark/>
          </w:tcPr>
          <w:p w14:paraId="199457FA" w14:textId="77777777" w:rsidR="00E611BD" w:rsidRDefault="00E611BD" w:rsidP="00D21118">
            <w:pPr>
              <w:widowControl/>
              <w:suppressAutoHyphens w:val="0"/>
              <w:jc w:val="left"/>
              <w:rPr>
                <w:rFonts w:ascii="Calibri" w:hAnsi="Calibri" w:cs="Calibri"/>
                <w:b/>
                <w:bCs/>
                <w:color w:val="000000"/>
                <w:sz w:val="20"/>
                <w:lang w:eastAsia="sl-SI"/>
              </w:rPr>
            </w:pPr>
            <w:r w:rsidRPr="00E84A8B">
              <w:rPr>
                <w:rFonts w:ascii="Calibri" w:hAnsi="Calibri" w:cs="Calibri"/>
                <w:color w:val="000000"/>
                <w:sz w:val="20"/>
                <w:lang w:eastAsia="sl-SI"/>
              </w:rPr>
              <w:t xml:space="preserve">PRIKAZ IZVEDENIH DEL </w:t>
            </w:r>
            <w:r>
              <w:rPr>
                <w:rFonts w:ascii="Calibri" w:hAnsi="Calibri" w:cs="Calibri"/>
                <w:color w:val="000000"/>
                <w:sz w:val="20"/>
                <w:lang w:eastAsia="sl-SI"/>
              </w:rPr>
              <w:t>–</w:t>
            </w:r>
            <w:r w:rsidRPr="00E84A8B">
              <w:rPr>
                <w:rFonts w:ascii="Calibri" w:hAnsi="Calibri" w:cs="Calibri"/>
                <w:color w:val="000000"/>
                <w:sz w:val="20"/>
                <w:lang w:eastAsia="sl-SI"/>
              </w:rPr>
              <w:t xml:space="preserve"> </w:t>
            </w:r>
            <w:r w:rsidRPr="00E84A8B">
              <w:rPr>
                <w:rFonts w:ascii="Calibri" w:hAnsi="Calibri" w:cs="Calibri"/>
                <w:b/>
                <w:bCs/>
                <w:color w:val="000000"/>
                <w:sz w:val="20"/>
                <w:lang w:eastAsia="sl-SI"/>
              </w:rPr>
              <w:t>PID</w:t>
            </w:r>
          </w:p>
          <w:p w14:paraId="6AFFC5AB" w14:textId="77777777" w:rsidR="00E611BD" w:rsidRPr="00D23ADB" w:rsidRDefault="00E611BD" w:rsidP="00D21118">
            <w:pPr>
              <w:widowControl/>
              <w:suppressAutoHyphens w:val="0"/>
              <w:jc w:val="left"/>
              <w:rPr>
                <w:rFonts w:ascii="Calibri" w:hAnsi="Calibri" w:cs="Calibri"/>
                <w:bCs/>
                <w:color w:val="000000"/>
                <w:sz w:val="20"/>
                <w:lang w:eastAsia="sl-SI"/>
              </w:rPr>
            </w:pPr>
            <w:r>
              <w:rPr>
                <w:rFonts w:ascii="Calibri" w:hAnsi="Calibri" w:cs="Calibri"/>
                <w:bCs/>
                <w:color w:val="000000"/>
                <w:sz w:val="20"/>
                <w:lang w:eastAsia="sl-SI"/>
              </w:rPr>
              <w:t>i</w:t>
            </w:r>
            <w:r w:rsidRPr="00D23ADB">
              <w:rPr>
                <w:rFonts w:ascii="Calibri" w:hAnsi="Calibri" w:cs="Calibri"/>
                <w:bCs/>
                <w:color w:val="000000"/>
                <w:sz w:val="20"/>
                <w:lang w:eastAsia="sl-SI"/>
              </w:rPr>
              <w:t>n sodelovanje pri tehničnem pregledu</w:t>
            </w:r>
          </w:p>
        </w:tc>
        <w:tc>
          <w:tcPr>
            <w:tcW w:w="1535" w:type="pct"/>
            <w:tcBorders>
              <w:top w:val="nil"/>
              <w:left w:val="single" w:sz="4" w:space="0" w:color="auto"/>
              <w:bottom w:val="single" w:sz="4" w:space="0" w:color="auto"/>
              <w:right w:val="single" w:sz="4" w:space="0" w:color="auto"/>
            </w:tcBorders>
          </w:tcPr>
          <w:p w14:paraId="714F25A2"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0463A314" w14:textId="77777777" w:rsidR="00E611BD" w:rsidRPr="00E84A8B" w:rsidRDefault="00E611BD" w:rsidP="00D21118">
            <w:pPr>
              <w:widowControl/>
              <w:suppressAutoHyphens w:val="0"/>
              <w:jc w:val="left"/>
              <w:rPr>
                <w:rFonts w:ascii="Calibri" w:hAnsi="Calibri" w:cs="Calibri"/>
                <w:color w:val="000000"/>
                <w:sz w:val="20"/>
                <w:lang w:eastAsia="sl-SI"/>
              </w:rPr>
            </w:pPr>
            <w:r w:rsidRPr="00862445">
              <w:rPr>
                <w:rFonts w:ascii="Calibri" w:hAnsi="Calibri" w:cs="Calibri"/>
                <w:sz w:val="20"/>
              </w:rPr>
              <w:t>000.000,00 EUR</w:t>
            </w:r>
          </w:p>
        </w:tc>
      </w:tr>
      <w:tr w:rsidR="00E611BD" w:rsidRPr="00E84A8B" w14:paraId="338E5D47" w14:textId="77777777" w:rsidTr="00D21118">
        <w:trPr>
          <w:trHeight w:val="510"/>
        </w:trPr>
        <w:tc>
          <w:tcPr>
            <w:tcW w:w="308" w:type="pct"/>
            <w:tcBorders>
              <w:left w:val="single" w:sz="4" w:space="0" w:color="auto"/>
              <w:right w:val="single" w:sz="4" w:space="0" w:color="auto"/>
            </w:tcBorders>
            <w:shd w:val="clear" w:color="auto" w:fill="auto"/>
            <w:noWrap/>
          </w:tcPr>
          <w:p w14:paraId="62737459"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1422" w:type="pct"/>
            <w:tcBorders>
              <w:top w:val="single" w:sz="4" w:space="0" w:color="auto"/>
              <w:left w:val="single" w:sz="4" w:space="0" w:color="auto"/>
              <w:bottom w:val="single" w:sz="4" w:space="0" w:color="auto"/>
              <w:right w:val="single" w:sz="4" w:space="0" w:color="auto"/>
            </w:tcBorders>
            <w:shd w:val="clear" w:color="auto" w:fill="auto"/>
          </w:tcPr>
          <w:p w14:paraId="02437525" w14:textId="77777777" w:rsidR="00E611BD" w:rsidRPr="00DD2DC8" w:rsidRDefault="00E611BD" w:rsidP="00D21118">
            <w:pPr>
              <w:widowControl/>
              <w:suppressAutoHyphens w:val="0"/>
              <w:jc w:val="left"/>
              <w:rPr>
                <w:rFonts w:ascii="Calibri" w:hAnsi="Calibri" w:cs="Calibri"/>
                <w:sz w:val="20"/>
              </w:rPr>
            </w:pPr>
          </w:p>
        </w:tc>
        <w:tc>
          <w:tcPr>
            <w:tcW w:w="1535" w:type="pct"/>
            <w:tcBorders>
              <w:top w:val="single" w:sz="4" w:space="0" w:color="auto"/>
              <w:left w:val="single" w:sz="4" w:space="0" w:color="auto"/>
              <w:bottom w:val="single" w:sz="4" w:space="0" w:color="auto"/>
              <w:right w:val="single" w:sz="4" w:space="0" w:color="auto"/>
            </w:tcBorders>
          </w:tcPr>
          <w:p w14:paraId="70F1B4C0" w14:textId="77777777" w:rsidR="00E611BD" w:rsidRPr="00364D38" w:rsidRDefault="00E611BD" w:rsidP="00D21118">
            <w:pPr>
              <w:widowControl/>
              <w:suppressAutoHyphens w:val="0"/>
              <w:jc w:val="left"/>
              <w:outlineLvl w:val="1"/>
              <w:rPr>
                <w:rFonts w:ascii="Calibri" w:hAnsi="Calibri" w:cs="Calibri"/>
                <w:caps/>
                <w:sz w:val="20"/>
              </w:rPr>
            </w:pPr>
            <w:r w:rsidRPr="00364D38">
              <w:rPr>
                <w:rFonts w:ascii="Calibri" w:hAnsi="Calibri" w:cs="Calibri"/>
                <w:caps/>
                <w:sz w:val="20"/>
              </w:rPr>
              <w:t>Zastopanje investitorja v upravnih postopkih</w:t>
            </w:r>
            <w:r>
              <w:rPr>
                <w:rFonts w:ascii="Calibri" w:hAnsi="Calibri" w:cs="Calibri"/>
                <w:caps/>
                <w:sz w:val="20"/>
              </w:rPr>
              <w:t>:</w:t>
            </w:r>
          </w:p>
          <w:p w14:paraId="03B01F52" w14:textId="77777777" w:rsidR="00E611BD" w:rsidRPr="00862445" w:rsidRDefault="00E611BD" w:rsidP="00D21118">
            <w:pPr>
              <w:widowControl/>
              <w:suppressAutoHyphens w:val="0"/>
              <w:jc w:val="left"/>
              <w:outlineLvl w:val="1"/>
              <w:rPr>
                <w:rFonts w:ascii="Calibri" w:hAnsi="Calibri" w:cs="Calibri"/>
                <w:sz w:val="20"/>
              </w:rPr>
            </w:pPr>
            <w:r>
              <w:rPr>
                <w:rFonts w:ascii="Calibri" w:hAnsi="Calibri" w:cs="Calibri"/>
                <w:sz w:val="20"/>
              </w:rPr>
              <w:t>priprava vloge za uporabno dovoljenje in pridobivanje mnenj v primeru dopustnih manjših odstopanj</w:t>
            </w:r>
          </w:p>
        </w:tc>
        <w:tc>
          <w:tcPr>
            <w:tcW w:w="1735" w:type="pct"/>
            <w:tcBorders>
              <w:top w:val="single" w:sz="4" w:space="0" w:color="auto"/>
              <w:left w:val="single" w:sz="4" w:space="0" w:color="auto"/>
              <w:bottom w:val="single" w:sz="4" w:space="0" w:color="auto"/>
              <w:right w:val="single" w:sz="4" w:space="0" w:color="auto"/>
            </w:tcBorders>
            <w:shd w:val="clear" w:color="auto" w:fill="auto"/>
          </w:tcPr>
          <w:p w14:paraId="16AE30AF" w14:textId="77777777" w:rsidR="00E611BD" w:rsidRPr="00E84A8B" w:rsidRDefault="00E611BD" w:rsidP="00D21118">
            <w:pPr>
              <w:widowControl/>
              <w:suppressAutoHyphens w:val="0"/>
              <w:jc w:val="left"/>
              <w:rPr>
                <w:rFonts w:ascii="Calibri" w:hAnsi="Calibri" w:cs="Calibri"/>
                <w:color w:val="000000"/>
                <w:sz w:val="20"/>
                <w:lang w:eastAsia="sl-SI"/>
              </w:rPr>
            </w:pPr>
            <w:r w:rsidRPr="00862445">
              <w:rPr>
                <w:rFonts w:ascii="Calibri" w:hAnsi="Calibri" w:cs="Calibri"/>
                <w:sz w:val="20"/>
              </w:rPr>
              <w:t>000.000,00 EUR</w:t>
            </w:r>
          </w:p>
        </w:tc>
      </w:tr>
      <w:tr w:rsidR="00E611BD" w:rsidRPr="00E84A8B" w14:paraId="7301076A" w14:textId="77777777" w:rsidTr="00D21118">
        <w:trPr>
          <w:trHeight w:val="510"/>
        </w:trPr>
        <w:tc>
          <w:tcPr>
            <w:tcW w:w="308" w:type="pct"/>
            <w:tcBorders>
              <w:left w:val="single" w:sz="4" w:space="0" w:color="auto"/>
              <w:right w:val="single" w:sz="4" w:space="0" w:color="auto"/>
            </w:tcBorders>
            <w:shd w:val="clear" w:color="auto" w:fill="E1EBF7" w:themeFill="text2" w:themeFillTint="1A"/>
            <w:noWrap/>
          </w:tcPr>
          <w:p w14:paraId="779D2D01"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2957" w:type="pct"/>
            <w:gridSpan w:val="2"/>
            <w:tcBorders>
              <w:top w:val="single" w:sz="4" w:space="0" w:color="auto"/>
              <w:left w:val="single" w:sz="4" w:space="0" w:color="auto"/>
              <w:bottom w:val="single" w:sz="4" w:space="0" w:color="auto"/>
              <w:right w:val="single" w:sz="4" w:space="0" w:color="auto"/>
            </w:tcBorders>
            <w:shd w:val="clear" w:color="auto" w:fill="E1EBF7" w:themeFill="text2" w:themeFillTint="1A"/>
          </w:tcPr>
          <w:p w14:paraId="63D472C0" w14:textId="77777777" w:rsidR="00E611BD" w:rsidRPr="00364D38" w:rsidRDefault="00E611BD" w:rsidP="00D21118">
            <w:pPr>
              <w:widowControl/>
              <w:suppressAutoHyphens w:val="0"/>
              <w:jc w:val="left"/>
              <w:outlineLvl w:val="1"/>
              <w:rPr>
                <w:rFonts w:ascii="Calibri" w:hAnsi="Calibri" w:cs="Calibri"/>
                <w:caps/>
                <w:sz w:val="20"/>
              </w:rPr>
            </w:pPr>
            <w:r w:rsidRPr="006E42D4">
              <w:rPr>
                <w:rFonts w:ascii="Calibri" w:hAnsi="Calibri" w:cs="Calibri"/>
                <w:b/>
                <w:sz w:val="20"/>
              </w:rPr>
              <w:t>Skupaj cena vseh del brez DDV</w:t>
            </w:r>
          </w:p>
        </w:tc>
        <w:tc>
          <w:tcPr>
            <w:tcW w:w="1735"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68432576" w14:textId="77777777" w:rsidR="00E611BD" w:rsidRPr="00CE4477" w:rsidRDefault="00E611BD" w:rsidP="00D21118">
            <w:pPr>
              <w:widowControl/>
              <w:suppressAutoHyphens w:val="0"/>
              <w:jc w:val="left"/>
              <w:rPr>
                <w:rFonts w:ascii="Calibri" w:hAnsi="Calibri" w:cs="Calibri"/>
                <w:b/>
                <w:bCs/>
                <w:sz w:val="20"/>
              </w:rPr>
            </w:pPr>
            <w:r w:rsidRPr="00CE4477">
              <w:rPr>
                <w:rFonts w:ascii="Calibri" w:hAnsi="Calibri" w:cs="Calibri"/>
                <w:b/>
                <w:bCs/>
                <w:sz w:val="20"/>
              </w:rPr>
              <w:t>000.000,00 EUR</w:t>
            </w:r>
          </w:p>
        </w:tc>
      </w:tr>
      <w:tr w:rsidR="00E611BD" w:rsidRPr="00E84A8B" w14:paraId="1CF85CE3" w14:textId="77777777" w:rsidTr="00D21118">
        <w:trPr>
          <w:trHeight w:val="510"/>
        </w:trPr>
        <w:tc>
          <w:tcPr>
            <w:tcW w:w="308" w:type="pct"/>
            <w:tcBorders>
              <w:left w:val="single" w:sz="4" w:space="0" w:color="auto"/>
              <w:right w:val="single" w:sz="4" w:space="0" w:color="auto"/>
            </w:tcBorders>
            <w:shd w:val="clear" w:color="auto" w:fill="E1EBF7" w:themeFill="text2" w:themeFillTint="1A"/>
            <w:noWrap/>
          </w:tcPr>
          <w:p w14:paraId="09866EC3"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2957" w:type="pct"/>
            <w:gridSpan w:val="2"/>
            <w:tcBorders>
              <w:top w:val="single" w:sz="4" w:space="0" w:color="auto"/>
              <w:left w:val="single" w:sz="4" w:space="0" w:color="auto"/>
              <w:bottom w:val="single" w:sz="4" w:space="0" w:color="auto"/>
              <w:right w:val="single" w:sz="4" w:space="0" w:color="auto"/>
            </w:tcBorders>
            <w:shd w:val="clear" w:color="auto" w:fill="E1EBF7" w:themeFill="text2" w:themeFillTint="1A"/>
          </w:tcPr>
          <w:p w14:paraId="0553EF0F" w14:textId="77777777" w:rsidR="00E611BD" w:rsidRPr="00364D38" w:rsidRDefault="00E611BD" w:rsidP="00D21118">
            <w:pPr>
              <w:widowControl/>
              <w:suppressAutoHyphens w:val="0"/>
              <w:jc w:val="left"/>
              <w:outlineLvl w:val="1"/>
              <w:rPr>
                <w:rFonts w:ascii="Calibri" w:hAnsi="Calibri" w:cs="Calibri"/>
                <w:caps/>
                <w:sz w:val="20"/>
              </w:rPr>
            </w:pPr>
            <w:r w:rsidRPr="006E42D4">
              <w:rPr>
                <w:rFonts w:ascii="Calibri" w:hAnsi="Calibri" w:cs="Calibri"/>
                <w:sz w:val="20"/>
              </w:rPr>
              <w:t>22 %</w:t>
            </w:r>
            <w:r w:rsidRPr="006E42D4">
              <w:rPr>
                <w:rFonts w:ascii="Calibri" w:hAnsi="Calibri" w:cs="Calibri"/>
                <w:sz w:val="20"/>
              </w:rPr>
              <w:tab/>
              <w:t xml:space="preserve"> DDV </w:t>
            </w:r>
          </w:p>
        </w:tc>
        <w:tc>
          <w:tcPr>
            <w:tcW w:w="1735"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0006B91E" w14:textId="77777777" w:rsidR="00E611BD" w:rsidRPr="00862445" w:rsidRDefault="00E611BD" w:rsidP="00D21118">
            <w:pPr>
              <w:widowControl/>
              <w:suppressAutoHyphens w:val="0"/>
              <w:jc w:val="left"/>
              <w:rPr>
                <w:rFonts w:ascii="Calibri" w:hAnsi="Calibri" w:cs="Calibri"/>
                <w:sz w:val="20"/>
              </w:rPr>
            </w:pPr>
            <w:r w:rsidRPr="00060B35">
              <w:rPr>
                <w:rFonts w:ascii="Calibri" w:hAnsi="Calibri" w:cs="Calibri"/>
                <w:sz w:val="20"/>
              </w:rPr>
              <w:t>000.000,00 EUR</w:t>
            </w:r>
          </w:p>
        </w:tc>
      </w:tr>
      <w:tr w:rsidR="00E611BD" w:rsidRPr="00E84A8B" w14:paraId="1AD4B463" w14:textId="77777777" w:rsidTr="00D21118">
        <w:trPr>
          <w:trHeight w:val="510"/>
        </w:trPr>
        <w:tc>
          <w:tcPr>
            <w:tcW w:w="308" w:type="pct"/>
            <w:tcBorders>
              <w:left w:val="single" w:sz="4" w:space="0" w:color="auto"/>
              <w:bottom w:val="single" w:sz="4" w:space="0" w:color="auto"/>
              <w:right w:val="single" w:sz="4" w:space="0" w:color="auto"/>
            </w:tcBorders>
            <w:shd w:val="clear" w:color="auto" w:fill="E1EBF7" w:themeFill="text2" w:themeFillTint="1A"/>
            <w:noWrap/>
          </w:tcPr>
          <w:p w14:paraId="7F1031A6" w14:textId="77777777" w:rsidR="00E611BD" w:rsidRPr="00E84A8B" w:rsidRDefault="00E611BD" w:rsidP="00D21118">
            <w:pPr>
              <w:widowControl/>
              <w:suppressAutoHyphens w:val="0"/>
              <w:jc w:val="left"/>
              <w:rPr>
                <w:rFonts w:ascii="Calibri" w:hAnsi="Calibri" w:cs="Calibri"/>
                <w:color w:val="000000"/>
                <w:sz w:val="20"/>
                <w:lang w:eastAsia="sl-SI"/>
              </w:rPr>
            </w:pPr>
          </w:p>
        </w:tc>
        <w:tc>
          <w:tcPr>
            <w:tcW w:w="2957" w:type="pct"/>
            <w:gridSpan w:val="2"/>
            <w:tcBorders>
              <w:top w:val="single" w:sz="4" w:space="0" w:color="auto"/>
              <w:left w:val="single" w:sz="4" w:space="0" w:color="auto"/>
              <w:bottom w:val="single" w:sz="4" w:space="0" w:color="auto"/>
              <w:right w:val="single" w:sz="4" w:space="0" w:color="auto"/>
            </w:tcBorders>
            <w:shd w:val="clear" w:color="auto" w:fill="E1EBF7" w:themeFill="text2" w:themeFillTint="1A"/>
          </w:tcPr>
          <w:p w14:paraId="2B4DBC32" w14:textId="77777777" w:rsidR="00E611BD" w:rsidRPr="00364D38" w:rsidRDefault="00E611BD" w:rsidP="00D21118">
            <w:pPr>
              <w:widowControl/>
              <w:suppressAutoHyphens w:val="0"/>
              <w:jc w:val="left"/>
              <w:outlineLvl w:val="1"/>
              <w:rPr>
                <w:rFonts w:ascii="Calibri" w:hAnsi="Calibri" w:cs="Calibri"/>
                <w:caps/>
                <w:sz w:val="20"/>
              </w:rPr>
            </w:pPr>
            <w:r w:rsidRPr="006E42D4">
              <w:rPr>
                <w:rFonts w:ascii="Calibri" w:hAnsi="Calibri" w:cs="Calibri"/>
                <w:b/>
                <w:sz w:val="20"/>
              </w:rPr>
              <w:t>SKUPAJ Z DDV</w:t>
            </w:r>
          </w:p>
        </w:tc>
        <w:tc>
          <w:tcPr>
            <w:tcW w:w="1735"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60398CA0" w14:textId="77777777" w:rsidR="00E611BD" w:rsidRPr="00CE4477" w:rsidRDefault="00E611BD" w:rsidP="00D21118">
            <w:pPr>
              <w:widowControl/>
              <w:suppressAutoHyphens w:val="0"/>
              <w:jc w:val="left"/>
              <w:rPr>
                <w:rFonts w:ascii="Calibri" w:hAnsi="Calibri" w:cs="Calibri"/>
                <w:b/>
                <w:bCs/>
                <w:sz w:val="20"/>
              </w:rPr>
            </w:pPr>
            <w:r w:rsidRPr="00CE4477">
              <w:rPr>
                <w:rFonts w:ascii="Calibri" w:hAnsi="Calibri" w:cs="Calibri"/>
                <w:b/>
                <w:bCs/>
                <w:sz w:val="20"/>
              </w:rPr>
              <w:t>000.000,00 EUR</w:t>
            </w:r>
          </w:p>
        </w:tc>
      </w:tr>
    </w:tbl>
    <w:p w14:paraId="6D1900C5" w14:textId="77777777" w:rsidR="00E611BD" w:rsidRDefault="00E611BD" w:rsidP="00E611BD">
      <w:pPr>
        <w:rPr>
          <w:rFonts w:ascii="Calibri" w:hAnsi="Calibri" w:cs="Calibri"/>
        </w:rPr>
      </w:pPr>
    </w:p>
    <w:p w14:paraId="74797CDD" w14:textId="77777777" w:rsidR="00EB3777" w:rsidRPr="00862445" w:rsidRDefault="00EB3777" w:rsidP="00EB3777">
      <w:pPr>
        <w:tabs>
          <w:tab w:val="right" w:leader="dot" w:pos="9072"/>
        </w:tabs>
        <w:rPr>
          <w:rFonts w:ascii="Calibri" w:hAnsi="Calibri" w:cs="Calibri"/>
          <w:sz w:val="20"/>
        </w:rPr>
      </w:pPr>
      <w:r w:rsidRPr="00862445">
        <w:rPr>
          <w:rFonts w:ascii="Calibri" w:hAnsi="Calibri" w:cs="Calibri"/>
          <w:b/>
          <w:sz w:val="20"/>
        </w:rPr>
        <w:t xml:space="preserve">Skupaj </w:t>
      </w:r>
      <w:r w:rsidRPr="00862445">
        <w:rPr>
          <w:rFonts w:ascii="Calibri" w:hAnsi="Calibri" w:cs="Calibri"/>
          <w:sz w:val="20"/>
        </w:rPr>
        <w:t>v EUR z DDV</w:t>
      </w:r>
      <w:r w:rsidRPr="00862445">
        <w:rPr>
          <w:rFonts w:ascii="Calibri" w:hAnsi="Calibri" w:cs="Calibri"/>
          <w:b/>
          <w:sz w:val="20"/>
        </w:rPr>
        <w:t xml:space="preserve"> </w:t>
      </w:r>
      <w:r w:rsidRPr="00862445">
        <w:rPr>
          <w:rFonts w:ascii="Calibri" w:hAnsi="Calibri" w:cs="Calibri"/>
          <w:sz w:val="20"/>
        </w:rPr>
        <w:t>z besedo</w:t>
      </w:r>
    </w:p>
    <w:p w14:paraId="73B82ED5" w14:textId="77777777" w:rsidR="00EB3777" w:rsidRPr="00862445" w:rsidRDefault="00EB3777" w:rsidP="00EB3777">
      <w:pPr>
        <w:tabs>
          <w:tab w:val="right" w:leader="dot" w:pos="9072"/>
        </w:tabs>
        <w:rPr>
          <w:rFonts w:ascii="Calibri" w:hAnsi="Calibri" w:cs="Calibri"/>
          <w:sz w:val="20"/>
        </w:rPr>
      </w:pPr>
    </w:p>
    <w:p w14:paraId="7BE987A7" w14:textId="77777777" w:rsidR="00EB3777" w:rsidRPr="00862445" w:rsidRDefault="00EB3777" w:rsidP="00EB3777">
      <w:pPr>
        <w:tabs>
          <w:tab w:val="right" w:leader="dot" w:pos="9072"/>
        </w:tabs>
        <w:rPr>
          <w:rFonts w:ascii="Calibri" w:hAnsi="Calibri" w:cs="Calibri"/>
          <w:sz w:val="20"/>
        </w:rPr>
      </w:pPr>
      <w:r w:rsidRPr="00862445">
        <w:rPr>
          <w:rFonts w:ascii="Calibri" w:hAnsi="Calibri" w:cs="Calibri"/>
          <w:sz w:val="20"/>
        </w:rPr>
        <w:t>……………………………………………………………………………………………………………………………………... eurov in ……00/100)</w:t>
      </w:r>
    </w:p>
    <w:bookmarkEnd w:id="14"/>
    <w:bookmarkEnd w:id="15"/>
    <w:bookmarkEnd w:id="16"/>
    <w:p w14:paraId="6E3D2C07" w14:textId="77777777" w:rsidR="00E974E1" w:rsidRDefault="00E974E1" w:rsidP="00E974E1">
      <w:pPr>
        <w:tabs>
          <w:tab w:val="right" w:pos="9072"/>
        </w:tabs>
        <w:autoSpaceDE w:val="0"/>
        <w:rPr>
          <w:rFonts w:asciiTheme="minorHAnsi" w:hAnsiTheme="minorHAnsi" w:cstheme="minorHAnsi"/>
          <w:sz w:val="20"/>
        </w:rPr>
      </w:pPr>
      <w:r>
        <w:rPr>
          <w:rFonts w:asciiTheme="minorHAnsi" w:hAnsiTheme="minorHAnsi" w:cstheme="minorHAnsi"/>
          <w:sz w:val="20"/>
        </w:rPr>
        <w:t>Rok veljavnosti ponudbe je 12 mesecev od roka za oddajo natečajnih del, z možnostjo podaljšanja.</w:t>
      </w:r>
    </w:p>
    <w:p w14:paraId="5B4CCB80" w14:textId="77777777" w:rsidR="00EB3777" w:rsidRDefault="00EB3777" w:rsidP="00E974E1">
      <w:pPr>
        <w:rPr>
          <w:rFonts w:ascii="Calibri" w:hAnsi="Calibri" w:cs="Calibri"/>
          <w:sz w:val="20"/>
          <w:highlight w:val="yellow"/>
        </w:rPr>
      </w:pPr>
    </w:p>
    <w:bookmarkEnd w:id="17"/>
    <w:p w14:paraId="428D6AE6" w14:textId="77777777" w:rsidR="00E974E1" w:rsidRDefault="00E974E1">
      <w:pPr>
        <w:tabs>
          <w:tab w:val="right" w:pos="9072"/>
        </w:tabs>
        <w:autoSpaceDE w:val="0"/>
        <w:rPr>
          <w:rFonts w:asciiTheme="minorHAnsi" w:hAnsiTheme="minorHAnsi" w:cstheme="minorHAnsi"/>
          <w:b/>
          <w:bCs/>
          <w:sz w:val="16"/>
          <w:szCs w:val="16"/>
        </w:rPr>
      </w:pPr>
    </w:p>
    <w:p w14:paraId="423A5BA4" w14:textId="77777777" w:rsidR="00785936" w:rsidRPr="00D70C9B" w:rsidRDefault="00E56B6E">
      <w:pPr>
        <w:pStyle w:val="navodilonaslov"/>
        <w:rPr>
          <w:rFonts w:asciiTheme="minorHAnsi" w:hAnsiTheme="minorHAnsi" w:cstheme="minorHAnsi"/>
          <w:sz w:val="20"/>
          <w:szCs w:val="20"/>
        </w:rPr>
      </w:pPr>
      <w:r w:rsidRPr="00D70C9B">
        <w:rPr>
          <w:rFonts w:asciiTheme="minorHAnsi" w:hAnsiTheme="minorHAnsi" w:cstheme="minorHAnsi"/>
          <w:sz w:val="20"/>
          <w:szCs w:val="20"/>
        </w:rPr>
        <w:t xml:space="preserve">Gospodarski subjekt  – projektant </w:t>
      </w:r>
      <w:r w:rsidRPr="00D70C9B">
        <w:rPr>
          <w:rFonts w:asciiTheme="minorHAnsi" w:hAnsiTheme="minorHAnsi" w:cstheme="minorHAnsi"/>
          <w:b w:val="0"/>
          <w:bCs/>
          <w:sz w:val="20"/>
          <w:szCs w:val="20"/>
        </w:rPr>
        <w:t xml:space="preserve">(kot tudi spodaj podpisani drugi gospodarski subjekti v primeru ponudbe skupine gospodarskih subjektov) </w:t>
      </w:r>
      <w:r w:rsidRPr="00D70C9B">
        <w:rPr>
          <w:rFonts w:asciiTheme="minorHAnsi" w:hAnsiTheme="minorHAnsi" w:cstheme="minorHAnsi"/>
          <w:sz w:val="20"/>
          <w:szCs w:val="20"/>
        </w:rPr>
        <w:t>potrjujem /o zgornjo ponudbo in hkrati IZJAVLJAM / O, da:</w:t>
      </w:r>
    </w:p>
    <w:p w14:paraId="53DA86C2" w14:textId="77777777" w:rsidR="00785936" w:rsidRPr="00D70C9B" w:rsidRDefault="00E56B6E">
      <w:pPr>
        <w:pStyle w:val="Noga"/>
        <w:numPr>
          <w:ilvl w:val="0"/>
          <w:numId w:val="20"/>
        </w:numPr>
        <w:tabs>
          <w:tab w:val="clear" w:pos="360"/>
          <w:tab w:val="clear" w:pos="4320"/>
          <w:tab w:val="clear" w:pos="8640"/>
        </w:tabs>
        <w:ind w:left="284" w:hanging="284"/>
        <w:jc w:val="left"/>
        <w:rPr>
          <w:rFonts w:asciiTheme="minorHAnsi" w:hAnsiTheme="minorHAnsi" w:cstheme="minorHAnsi"/>
          <w:sz w:val="20"/>
        </w:rPr>
      </w:pPr>
      <w:r w:rsidRPr="00D70C9B">
        <w:rPr>
          <w:rFonts w:asciiTheme="minorHAnsi" w:hAnsiTheme="minorHAnsi" w:cstheme="minorHAnsi"/>
          <w:sz w:val="20"/>
        </w:rPr>
        <w:t>sem /smo seznanjen z razpisno dokumentacijo ter z njo v celoti soglašam /o,</w:t>
      </w:r>
    </w:p>
    <w:p w14:paraId="017094B3" w14:textId="77777777" w:rsidR="00785936" w:rsidRPr="00D70C9B" w:rsidRDefault="00E56B6E">
      <w:pPr>
        <w:numPr>
          <w:ilvl w:val="0"/>
          <w:numId w:val="20"/>
        </w:numPr>
        <w:tabs>
          <w:tab w:val="clear" w:pos="360"/>
        </w:tabs>
        <w:ind w:left="284" w:hanging="284"/>
        <w:jc w:val="left"/>
        <w:rPr>
          <w:rFonts w:asciiTheme="minorHAnsi" w:hAnsiTheme="minorHAnsi" w:cstheme="minorHAnsi"/>
          <w:sz w:val="20"/>
        </w:rPr>
      </w:pPr>
      <w:r w:rsidRPr="00D70C9B">
        <w:rPr>
          <w:rFonts w:asciiTheme="minorHAnsi" w:hAnsiTheme="minorHAnsi" w:cstheme="minorHAnsi"/>
          <w:sz w:val="20"/>
        </w:rPr>
        <w:t>izpolnjujem /o vse pogoje za priznanje sposobnosti v skladu z natečajnimi pogoji ter jih bom /o na poziv dostavil /i naročniku,</w:t>
      </w:r>
    </w:p>
    <w:p w14:paraId="570550CC" w14:textId="77777777" w:rsidR="00785936" w:rsidRPr="00D70C9B" w:rsidRDefault="00E56B6E">
      <w:pPr>
        <w:numPr>
          <w:ilvl w:val="0"/>
          <w:numId w:val="20"/>
        </w:numPr>
        <w:tabs>
          <w:tab w:val="clear" w:pos="360"/>
        </w:tabs>
        <w:ind w:left="284" w:hanging="284"/>
        <w:jc w:val="left"/>
        <w:rPr>
          <w:rFonts w:asciiTheme="minorHAnsi" w:hAnsiTheme="minorHAnsi" w:cstheme="minorHAnsi"/>
          <w:sz w:val="20"/>
        </w:rPr>
      </w:pPr>
      <w:r w:rsidRPr="00D70C9B">
        <w:rPr>
          <w:rFonts w:asciiTheme="minorHAnsi" w:hAnsiTheme="minorHAnsi" w:cstheme="minorHAnsi"/>
          <w:sz w:val="20"/>
        </w:rPr>
        <w:t>za vodjo projektiranja imenujem /o spodaj navedenega avtorja,</w:t>
      </w:r>
    </w:p>
    <w:p w14:paraId="01F97DAD" w14:textId="77777777" w:rsidR="00785936" w:rsidRPr="00D70C9B" w:rsidRDefault="00785936">
      <w:pPr>
        <w:pStyle w:val="Odstavekseznama"/>
        <w:ind w:left="0"/>
      </w:pPr>
    </w:p>
    <w:p w14:paraId="5B571370" w14:textId="24289209" w:rsidR="00785936" w:rsidRPr="00D70C9B" w:rsidRDefault="00E56B6E">
      <w:pPr>
        <w:autoSpaceDE w:val="0"/>
        <w:rPr>
          <w:rFonts w:asciiTheme="minorHAnsi" w:hAnsiTheme="minorHAnsi" w:cstheme="minorHAnsi"/>
          <w:sz w:val="20"/>
        </w:rPr>
      </w:pPr>
      <w:r w:rsidRPr="00D70C9B">
        <w:rPr>
          <w:rFonts w:asciiTheme="minorHAnsi" w:hAnsiTheme="minorHAnsi" w:cstheme="minorHAnsi"/>
          <w:b/>
          <w:bCs/>
          <w:sz w:val="20"/>
        </w:rPr>
        <w:t>Gospodarski subjekt – projektant (pravna oseba, ki bo izdelala projektno dokumentacijo</w:t>
      </w:r>
      <w:r w:rsidRPr="00D70C9B">
        <w:rPr>
          <w:rFonts w:asciiTheme="minorHAnsi" w:hAnsiTheme="minorHAnsi" w:cstheme="minorHAnsi"/>
          <w:bCs/>
          <w:sz w:val="20"/>
        </w:rPr>
        <w:t xml:space="preserve"> – (Gospodarski subjekt s sedežem v Sloveniji mora izpolnjevati pogoje iz 14. Člena GZ-1 in 14. člena ZAID. V primeru, da gre za skupino gospodarskih subjektov, ki bo predložila skupno ponudbo je potrebno navesti vse ostale gospodarske subjekte v</w:t>
      </w:r>
      <w:r w:rsidR="0021771D" w:rsidRPr="00D70C9B">
        <w:rPr>
          <w:rFonts w:asciiTheme="minorHAnsi" w:hAnsiTheme="minorHAnsi" w:cstheme="minorHAnsi"/>
          <w:bCs/>
          <w:sz w:val="20"/>
        </w:rPr>
        <w:t xml:space="preserve"> poglavju Opcija 1 spodaj)</w:t>
      </w:r>
      <w:r w:rsidRPr="00D70C9B">
        <w:rPr>
          <w:rFonts w:asciiTheme="minorHAnsi" w:hAnsiTheme="minorHAnsi" w:cstheme="minorHAnsi"/>
          <w:bCs/>
          <w:sz w:val="20"/>
        </w:rPr>
        <w:t>:</w:t>
      </w:r>
    </w:p>
    <w:p w14:paraId="16A84FAB" w14:textId="77777777" w:rsidR="004A43AF" w:rsidRPr="00D70C9B" w:rsidRDefault="004A43AF">
      <w:pPr>
        <w:autoSpaceDE w:val="0"/>
        <w:rPr>
          <w:rFonts w:asciiTheme="minorHAnsi" w:hAnsiTheme="minorHAnsi" w:cstheme="minorHAnsi"/>
          <w:b/>
          <w:bCs/>
          <w:sz w:val="16"/>
          <w:szCs w:val="16"/>
        </w:rPr>
      </w:pPr>
    </w:p>
    <w:p w14:paraId="0195041A" w14:textId="77777777" w:rsidR="0021771D" w:rsidRDefault="0021771D" w:rsidP="0021771D">
      <w:pPr>
        <w:pBdr>
          <w:bottom w:val="single" w:sz="8" w:space="1" w:color="000000"/>
        </w:pBdr>
        <w:autoSpaceDE w:val="0"/>
        <w:rPr>
          <w:rFonts w:asciiTheme="minorHAnsi" w:hAnsiTheme="minorHAnsi" w:cstheme="minorHAnsi"/>
          <w:sz w:val="20"/>
        </w:rPr>
      </w:pPr>
    </w:p>
    <w:p w14:paraId="66487D9E" w14:textId="77777777" w:rsidR="00E611BD" w:rsidRDefault="00E611BD" w:rsidP="0021771D">
      <w:pPr>
        <w:pBdr>
          <w:bottom w:val="single" w:sz="8" w:space="1" w:color="000000"/>
        </w:pBdr>
        <w:autoSpaceDE w:val="0"/>
        <w:rPr>
          <w:rFonts w:asciiTheme="minorHAnsi" w:hAnsiTheme="minorHAnsi" w:cstheme="minorHAnsi"/>
          <w:sz w:val="20"/>
        </w:rPr>
      </w:pPr>
    </w:p>
    <w:p w14:paraId="244E2919" w14:textId="77777777" w:rsidR="00E611BD" w:rsidRDefault="00E611BD" w:rsidP="0021771D">
      <w:pPr>
        <w:pBdr>
          <w:bottom w:val="single" w:sz="8" w:space="1" w:color="000000"/>
        </w:pBdr>
        <w:autoSpaceDE w:val="0"/>
        <w:rPr>
          <w:rFonts w:asciiTheme="minorHAnsi" w:hAnsiTheme="minorHAnsi" w:cstheme="minorHAnsi"/>
          <w:sz w:val="20"/>
        </w:rPr>
      </w:pPr>
    </w:p>
    <w:p w14:paraId="09D43525" w14:textId="77777777" w:rsidR="00E611BD" w:rsidRDefault="00E611BD" w:rsidP="0021771D">
      <w:pPr>
        <w:pBdr>
          <w:bottom w:val="single" w:sz="8" w:space="1" w:color="000000"/>
        </w:pBdr>
        <w:autoSpaceDE w:val="0"/>
        <w:rPr>
          <w:rFonts w:asciiTheme="minorHAnsi" w:hAnsiTheme="minorHAnsi" w:cstheme="minorHAnsi"/>
          <w:sz w:val="20"/>
        </w:rPr>
      </w:pPr>
    </w:p>
    <w:p w14:paraId="1F242461" w14:textId="77777777" w:rsidR="00E611BD" w:rsidRDefault="00E611BD" w:rsidP="0021771D">
      <w:pPr>
        <w:pBdr>
          <w:bottom w:val="single" w:sz="8" w:space="1" w:color="000000"/>
        </w:pBdr>
        <w:autoSpaceDE w:val="0"/>
        <w:rPr>
          <w:rFonts w:asciiTheme="minorHAnsi" w:hAnsiTheme="minorHAnsi" w:cstheme="minorHAnsi"/>
          <w:sz w:val="20"/>
        </w:rPr>
      </w:pPr>
    </w:p>
    <w:p w14:paraId="0C0C0616" w14:textId="77777777" w:rsidR="00E611BD" w:rsidRPr="00D70C9B" w:rsidRDefault="00E611BD" w:rsidP="0021771D">
      <w:pPr>
        <w:pBdr>
          <w:bottom w:val="single" w:sz="8" w:space="1" w:color="000000"/>
        </w:pBdr>
        <w:autoSpaceDE w:val="0"/>
        <w:rPr>
          <w:rFonts w:asciiTheme="minorHAnsi" w:hAnsiTheme="minorHAnsi" w:cstheme="minorHAnsi"/>
          <w:sz w:val="20"/>
        </w:rPr>
      </w:pPr>
    </w:p>
    <w:p w14:paraId="6ED3BF39" w14:textId="77777777" w:rsidR="0021771D" w:rsidRPr="00D70C9B" w:rsidRDefault="0021771D" w:rsidP="0021771D">
      <w:pPr>
        <w:pBdr>
          <w:bottom w:val="single" w:sz="8" w:space="1" w:color="000000"/>
        </w:pBdr>
        <w:autoSpaceDE w:val="0"/>
        <w:rPr>
          <w:rFonts w:asciiTheme="minorHAnsi" w:hAnsiTheme="minorHAnsi" w:cstheme="minorHAnsi"/>
          <w:sz w:val="20"/>
        </w:rPr>
      </w:pPr>
    </w:p>
    <w:p w14:paraId="43771911" w14:textId="77777777" w:rsidR="0021771D" w:rsidRPr="00D70C9B" w:rsidRDefault="0021771D" w:rsidP="0021771D">
      <w:pPr>
        <w:pBdr>
          <w:bottom w:val="single" w:sz="8" w:space="1" w:color="000000"/>
        </w:pBdr>
        <w:autoSpaceDE w:val="0"/>
        <w:rPr>
          <w:rFonts w:asciiTheme="minorHAnsi" w:hAnsiTheme="minorHAnsi" w:cstheme="minorHAnsi"/>
          <w:sz w:val="20"/>
        </w:rPr>
      </w:pPr>
    </w:p>
    <w:p w14:paraId="4D098736" w14:textId="4CCB18FC" w:rsidR="0021771D" w:rsidRPr="00D70C9B" w:rsidRDefault="0021771D" w:rsidP="0021771D">
      <w:pPr>
        <w:autoSpaceDE w:val="0"/>
        <w:rPr>
          <w:rFonts w:asciiTheme="minorHAnsi" w:hAnsiTheme="minorHAnsi" w:cstheme="minorHAnsi"/>
          <w:b/>
          <w:bCs/>
          <w:sz w:val="16"/>
          <w:szCs w:val="16"/>
        </w:rPr>
      </w:pPr>
      <w:r w:rsidRPr="00D70C9B">
        <w:rPr>
          <w:rFonts w:asciiTheme="minorHAnsi" w:hAnsiTheme="minorHAnsi" w:cstheme="minorHAnsi"/>
          <w:i/>
          <w:sz w:val="20"/>
        </w:rPr>
        <w:t xml:space="preserve">naziv, naslov, matična številka                                            žig </w:t>
      </w:r>
      <w:r w:rsidRPr="00D70C9B">
        <w:rPr>
          <w:rFonts w:asciiTheme="minorHAnsi" w:hAnsiTheme="minorHAnsi" w:cstheme="minorHAnsi"/>
          <w:i/>
          <w:sz w:val="20"/>
        </w:rPr>
        <w:tab/>
        <w:t>podpis pooblaščene osebe</w:t>
      </w:r>
    </w:p>
    <w:p w14:paraId="52051D13" w14:textId="77777777" w:rsidR="004A43AF" w:rsidRPr="00D70C9B" w:rsidRDefault="004A43AF">
      <w:pPr>
        <w:autoSpaceDE w:val="0"/>
        <w:rPr>
          <w:rFonts w:asciiTheme="minorHAnsi" w:hAnsiTheme="minorHAnsi" w:cstheme="minorHAnsi"/>
          <w:b/>
          <w:bCs/>
          <w:sz w:val="16"/>
          <w:szCs w:val="16"/>
        </w:rPr>
      </w:pPr>
    </w:p>
    <w:p w14:paraId="29394675" w14:textId="77777777" w:rsidR="004A43AF" w:rsidRPr="00D70C9B" w:rsidRDefault="004A43AF">
      <w:pPr>
        <w:autoSpaceDE w:val="0"/>
        <w:rPr>
          <w:rFonts w:asciiTheme="minorHAnsi" w:hAnsiTheme="minorHAnsi" w:cstheme="minorHAnsi"/>
          <w:b/>
          <w:bCs/>
          <w:sz w:val="16"/>
          <w:szCs w:val="16"/>
        </w:rPr>
      </w:pPr>
    </w:p>
    <w:p w14:paraId="45626ECE" w14:textId="77777777" w:rsidR="0021771D" w:rsidRPr="00D70C9B" w:rsidRDefault="0021771D">
      <w:pPr>
        <w:autoSpaceDE w:val="0"/>
        <w:rPr>
          <w:rFonts w:asciiTheme="minorHAnsi" w:hAnsiTheme="minorHAnsi" w:cstheme="minorHAnsi"/>
          <w:b/>
          <w:bCs/>
          <w:sz w:val="16"/>
          <w:szCs w:val="16"/>
        </w:rPr>
      </w:pPr>
    </w:p>
    <w:p w14:paraId="6C419FFD" w14:textId="77777777" w:rsidR="0021771D" w:rsidRPr="00D70C9B" w:rsidRDefault="0021771D">
      <w:pPr>
        <w:autoSpaceDE w:val="0"/>
        <w:rPr>
          <w:rFonts w:asciiTheme="minorHAnsi" w:hAnsiTheme="minorHAnsi" w:cstheme="minorHAnsi"/>
          <w:b/>
          <w:bCs/>
          <w:sz w:val="16"/>
          <w:szCs w:val="16"/>
        </w:rPr>
      </w:pPr>
    </w:p>
    <w:p w14:paraId="1CC37466" w14:textId="77777777" w:rsidR="0021771D" w:rsidRPr="00D70C9B" w:rsidRDefault="0021771D">
      <w:pPr>
        <w:autoSpaceDE w:val="0"/>
        <w:rPr>
          <w:rFonts w:asciiTheme="minorHAnsi" w:hAnsiTheme="minorHAnsi" w:cstheme="minorHAnsi"/>
          <w:b/>
          <w:bCs/>
          <w:sz w:val="16"/>
          <w:szCs w:val="16"/>
        </w:rPr>
      </w:pPr>
    </w:p>
    <w:p w14:paraId="4C5BDC13" w14:textId="77777777" w:rsidR="0021771D" w:rsidRPr="00D70C9B" w:rsidRDefault="0021771D">
      <w:pPr>
        <w:autoSpaceDE w:val="0"/>
        <w:rPr>
          <w:rFonts w:asciiTheme="minorHAnsi" w:hAnsiTheme="minorHAnsi" w:cstheme="minorHAnsi"/>
          <w:b/>
          <w:bCs/>
          <w:sz w:val="16"/>
          <w:szCs w:val="16"/>
        </w:rPr>
      </w:pPr>
    </w:p>
    <w:p w14:paraId="16F09111" w14:textId="4B72AC4A" w:rsidR="00785936" w:rsidRPr="00D70C9B" w:rsidRDefault="00E56B6E">
      <w:pPr>
        <w:autoSpaceDE w:val="0"/>
        <w:rPr>
          <w:rFonts w:asciiTheme="minorHAnsi" w:hAnsiTheme="minorHAnsi" w:cstheme="minorHAnsi"/>
          <w:bCs/>
          <w:sz w:val="20"/>
        </w:rPr>
      </w:pPr>
      <w:r w:rsidRPr="00D70C9B">
        <w:rPr>
          <w:rFonts w:asciiTheme="minorHAnsi" w:hAnsiTheme="minorHAnsi" w:cstheme="minorHAnsi"/>
          <w:b/>
          <w:bCs/>
          <w:sz w:val="20"/>
        </w:rPr>
        <w:lastRenderedPageBreak/>
        <w:t>Vodja projektiranja</w:t>
      </w:r>
      <w:r w:rsidR="0035577D" w:rsidRPr="00D70C9B">
        <w:rPr>
          <w:rFonts w:asciiTheme="minorHAnsi" w:hAnsiTheme="minorHAnsi" w:cstheme="minorHAnsi"/>
          <w:b/>
          <w:bCs/>
          <w:sz w:val="20"/>
        </w:rPr>
        <w:t>, ki je</w:t>
      </w:r>
      <w:r w:rsidR="0021771D" w:rsidRPr="00D70C9B">
        <w:rPr>
          <w:rFonts w:asciiTheme="minorHAnsi" w:hAnsiTheme="minorHAnsi" w:cstheme="minorHAnsi"/>
          <w:b/>
          <w:bCs/>
          <w:sz w:val="20"/>
        </w:rPr>
        <w:t xml:space="preserve"> avtor natečajnega elaborata</w:t>
      </w:r>
      <w:r w:rsidRPr="00D70C9B">
        <w:rPr>
          <w:rFonts w:asciiTheme="minorHAnsi" w:hAnsiTheme="minorHAnsi" w:cstheme="minorHAnsi"/>
          <w:b/>
          <w:bCs/>
          <w:sz w:val="20"/>
        </w:rPr>
        <w:t xml:space="preserve"> - </w:t>
      </w:r>
      <w:r w:rsidRPr="00D70C9B">
        <w:rPr>
          <w:rFonts w:asciiTheme="minorHAnsi" w:hAnsiTheme="minorHAnsi" w:cstheme="minorHAnsi"/>
          <w:bCs/>
          <w:sz w:val="20"/>
        </w:rPr>
        <w:t>(Vodja projektiranja mora v gospodarskem subjektu, ki je podal ponudbo, opravljati poklicne naloge na ustrezen način opredeljen v 5. členu ZAID. Če ponudbo poda skupina gospodarskih subjektov mora vodja projektiranja v enem od njih opravljati poklicne naloge na ustrezen način opredeljen v 5. členu ZAID v povezavi s 3. točko 14. člena GZ-1. ) V kolikor ponudbo poda ponudnik s podizvajalci, mora vodja projektiranja opravljati poklicne naloge na ustrezen način opredeljen v 5. členu ZAID za ponudnika (in ne za podizvajalce).</w:t>
      </w:r>
    </w:p>
    <w:p w14:paraId="6AEA2728" w14:textId="77777777" w:rsidR="0021771D" w:rsidRPr="00D70C9B" w:rsidRDefault="0021771D">
      <w:pPr>
        <w:autoSpaceDE w:val="0"/>
        <w:rPr>
          <w:rFonts w:asciiTheme="minorHAnsi" w:hAnsiTheme="minorHAnsi" w:cstheme="minorHAnsi"/>
          <w:bCs/>
          <w:sz w:val="20"/>
        </w:rPr>
      </w:pPr>
    </w:p>
    <w:p w14:paraId="33ED23D1" w14:textId="77777777" w:rsidR="0021771D" w:rsidRDefault="0021771D">
      <w:pPr>
        <w:autoSpaceDE w:val="0"/>
        <w:rPr>
          <w:rFonts w:asciiTheme="minorHAnsi" w:hAnsiTheme="minorHAnsi" w:cstheme="minorHAnsi"/>
          <w:sz w:val="20"/>
        </w:rPr>
      </w:pPr>
    </w:p>
    <w:p w14:paraId="53D437D8" w14:textId="77777777" w:rsidR="006A04BB" w:rsidRDefault="006A04BB">
      <w:pPr>
        <w:autoSpaceDE w:val="0"/>
        <w:rPr>
          <w:rFonts w:asciiTheme="minorHAnsi" w:hAnsiTheme="minorHAnsi" w:cstheme="minorHAnsi"/>
          <w:sz w:val="20"/>
        </w:rPr>
      </w:pPr>
    </w:p>
    <w:p w14:paraId="76D5C25D" w14:textId="77777777" w:rsidR="00E611BD" w:rsidRDefault="00E611BD">
      <w:pPr>
        <w:autoSpaceDE w:val="0"/>
        <w:rPr>
          <w:rFonts w:asciiTheme="minorHAnsi" w:hAnsiTheme="minorHAnsi" w:cstheme="minorHAnsi"/>
          <w:sz w:val="20"/>
        </w:rPr>
      </w:pPr>
    </w:p>
    <w:p w14:paraId="1FBFEEB1" w14:textId="77777777" w:rsidR="00E611BD" w:rsidRDefault="00E611BD">
      <w:pPr>
        <w:autoSpaceDE w:val="0"/>
        <w:rPr>
          <w:rFonts w:asciiTheme="minorHAnsi" w:hAnsiTheme="minorHAnsi" w:cstheme="minorHAnsi"/>
          <w:sz w:val="20"/>
        </w:rPr>
      </w:pPr>
    </w:p>
    <w:p w14:paraId="09FB1A57" w14:textId="77777777" w:rsidR="00E611BD" w:rsidRDefault="00E611BD">
      <w:pPr>
        <w:autoSpaceDE w:val="0"/>
        <w:rPr>
          <w:rFonts w:asciiTheme="minorHAnsi" w:hAnsiTheme="minorHAnsi" w:cstheme="minorHAnsi"/>
          <w:sz w:val="20"/>
        </w:rPr>
      </w:pPr>
    </w:p>
    <w:p w14:paraId="1198F6CF" w14:textId="77777777" w:rsidR="006A04BB" w:rsidRPr="00D70C9B" w:rsidRDefault="006A04BB">
      <w:pPr>
        <w:autoSpaceDE w:val="0"/>
        <w:rPr>
          <w:rFonts w:asciiTheme="minorHAnsi" w:hAnsiTheme="minorHAnsi" w:cstheme="minorHAnsi"/>
          <w:sz w:val="20"/>
        </w:rPr>
      </w:pPr>
    </w:p>
    <w:p w14:paraId="1291898F" w14:textId="77777777" w:rsidR="0021771D" w:rsidRPr="00D70C9B" w:rsidRDefault="0021771D" w:rsidP="0021771D">
      <w:pPr>
        <w:pBdr>
          <w:bottom w:val="single" w:sz="8" w:space="1" w:color="000000"/>
        </w:pBdr>
        <w:autoSpaceDE w:val="0"/>
        <w:rPr>
          <w:rFonts w:asciiTheme="minorHAnsi" w:hAnsiTheme="minorHAnsi" w:cstheme="minorHAnsi"/>
          <w:sz w:val="20"/>
        </w:rPr>
      </w:pPr>
    </w:p>
    <w:p w14:paraId="7456EA2B" w14:textId="77777777" w:rsidR="0021771D" w:rsidRPr="00D70C9B" w:rsidRDefault="0021771D" w:rsidP="0021771D">
      <w:pPr>
        <w:tabs>
          <w:tab w:val="left" w:pos="1843"/>
          <w:tab w:val="left" w:pos="5670"/>
          <w:tab w:val="right" w:pos="9072"/>
        </w:tabs>
        <w:autoSpaceDE w:val="0"/>
        <w:rPr>
          <w:rFonts w:asciiTheme="minorHAnsi" w:hAnsiTheme="minorHAnsi" w:cstheme="minorHAnsi"/>
          <w:i/>
          <w:sz w:val="20"/>
        </w:rPr>
      </w:pPr>
      <w:r w:rsidRPr="00D70C9B">
        <w:rPr>
          <w:rFonts w:asciiTheme="minorHAnsi" w:hAnsiTheme="minorHAnsi" w:cstheme="minorHAnsi"/>
          <w:i/>
          <w:sz w:val="20"/>
        </w:rPr>
        <w:t>Ime, priimek,</w:t>
      </w:r>
      <w:r w:rsidRPr="00D70C9B">
        <w:rPr>
          <w:rFonts w:asciiTheme="minorHAnsi" w:hAnsiTheme="minorHAnsi" w:cstheme="minorHAnsi"/>
          <w:i/>
          <w:sz w:val="20"/>
        </w:rPr>
        <w:tab/>
        <w:t>naslov stalnega/začasnega prebivališča,</w:t>
      </w:r>
      <w:r w:rsidRPr="00D70C9B">
        <w:rPr>
          <w:rFonts w:asciiTheme="minorHAnsi" w:hAnsiTheme="minorHAnsi" w:cstheme="minorHAnsi"/>
          <w:i/>
          <w:sz w:val="20"/>
        </w:rPr>
        <w:tab/>
        <w:t>žig</w:t>
      </w:r>
      <w:r w:rsidRPr="00D70C9B">
        <w:rPr>
          <w:rFonts w:asciiTheme="minorHAnsi" w:hAnsiTheme="minorHAnsi" w:cstheme="minorHAnsi"/>
          <w:i/>
          <w:sz w:val="20"/>
        </w:rPr>
        <w:tab/>
        <w:t>podpis pooblaščene osebe</w:t>
      </w:r>
    </w:p>
    <w:p w14:paraId="157091FA" w14:textId="77777777" w:rsidR="00785936" w:rsidRPr="00D70C9B" w:rsidRDefault="00785936">
      <w:pPr>
        <w:tabs>
          <w:tab w:val="right" w:pos="9072"/>
        </w:tabs>
        <w:autoSpaceDE w:val="0"/>
        <w:rPr>
          <w:rFonts w:asciiTheme="minorHAnsi" w:hAnsiTheme="minorHAnsi" w:cstheme="minorHAnsi"/>
          <w:sz w:val="20"/>
        </w:rPr>
      </w:pPr>
    </w:p>
    <w:p w14:paraId="1A9CF01A" w14:textId="77777777" w:rsidR="00785936" w:rsidRPr="00D70C9B" w:rsidRDefault="00785936">
      <w:pPr>
        <w:tabs>
          <w:tab w:val="right" w:pos="8789"/>
        </w:tabs>
        <w:autoSpaceDE w:val="0"/>
        <w:rPr>
          <w:rFonts w:asciiTheme="minorHAnsi" w:hAnsiTheme="minorHAnsi" w:cstheme="minorHAnsi"/>
          <w:i/>
          <w:sz w:val="20"/>
        </w:rPr>
      </w:pPr>
    </w:p>
    <w:p w14:paraId="3AF968EF" w14:textId="77777777" w:rsidR="0021771D" w:rsidRPr="00D70C9B" w:rsidRDefault="0021771D" w:rsidP="0021771D">
      <w:pPr>
        <w:pBdr>
          <w:bottom w:val="single" w:sz="8" w:space="1" w:color="000000"/>
        </w:pBdr>
        <w:autoSpaceDE w:val="0"/>
        <w:rPr>
          <w:rFonts w:asciiTheme="minorHAnsi" w:hAnsiTheme="minorHAnsi" w:cstheme="minorHAnsi"/>
          <w:sz w:val="20"/>
        </w:rPr>
      </w:pPr>
    </w:p>
    <w:p w14:paraId="38AB9D5B" w14:textId="30BDAFD7" w:rsidR="00785936" w:rsidRDefault="00E56B6E" w:rsidP="006A04BB">
      <w:pPr>
        <w:tabs>
          <w:tab w:val="left" w:pos="1843"/>
          <w:tab w:val="right" w:pos="8789"/>
        </w:tabs>
        <w:autoSpaceDE w:val="0"/>
        <w:jc w:val="left"/>
        <w:rPr>
          <w:rFonts w:asciiTheme="minorHAnsi" w:hAnsiTheme="minorHAnsi" w:cstheme="minorHAnsi"/>
          <w:sz w:val="20"/>
        </w:rPr>
      </w:pPr>
      <w:r w:rsidRPr="00D70C9B">
        <w:rPr>
          <w:rFonts w:asciiTheme="minorHAnsi" w:hAnsiTheme="minorHAnsi" w:cstheme="minorHAnsi"/>
          <w:i/>
          <w:sz w:val="20"/>
        </w:rPr>
        <w:t>tel.številka,</w:t>
      </w:r>
      <w:r w:rsidR="0021771D" w:rsidRPr="00D70C9B">
        <w:rPr>
          <w:rFonts w:asciiTheme="minorHAnsi" w:hAnsiTheme="minorHAnsi" w:cstheme="minorHAnsi"/>
          <w:i/>
          <w:sz w:val="20"/>
        </w:rPr>
        <w:tab/>
      </w:r>
      <w:r w:rsidRPr="00D70C9B">
        <w:rPr>
          <w:rFonts w:asciiTheme="minorHAnsi" w:hAnsiTheme="minorHAnsi" w:cstheme="minorHAnsi"/>
          <w:i/>
          <w:sz w:val="20"/>
        </w:rPr>
        <w:t xml:space="preserve"> elektronski naslov vodje projektiranja</w:t>
      </w:r>
      <w:r w:rsidR="0021771D" w:rsidRPr="00D70C9B">
        <w:rPr>
          <w:rFonts w:asciiTheme="minorHAnsi" w:hAnsiTheme="minorHAnsi" w:cstheme="minorHAnsi"/>
          <w:i/>
          <w:sz w:val="20"/>
        </w:rPr>
        <w:t xml:space="preserve"> (za </w:t>
      </w:r>
      <w:r w:rsidRPr="00D70C9B">
        <w:rPr>
          <w:rFonts w:asciiTheme="minorHAnsi" w:hAnsiTheme="minorHAnsi" w:cstheme="minorHAnsi"/>
          <w:i/>
          <w:sz w:val="20"/>
        </w:rPr>
        <w:t>kontakt)</w:t>
      </w:r>
      <w:r w:rsidR="0021771D" w:rsidRPr="00D70C9B">
        <w:rPr>
          <w:rFonts w:asciiTheme="minorHAnsi" w:hAnsiTheme="minorHAnsi" w:cstheme="minorHAnsi"/>
          <w:i/>
          <w:sz w:val="20"/>
        </w:rPr>
        <w:t xml:space="preserve">         </w:t>
      </w:r>
    </w:p>
    <w:p w14:paraId="2AC08334" w14:textId="77777777" w:rsidR="00785936" w:rsidRDefault="00785936" w:rsidP="004A43AF">
      <w:pPr>
        <w:pBdr>
          <w:bottom w:val="single" w:sz="8" w:space="0" w:color="000000"/>
        </w:pBdr>
        <w:autoSpaceDE w:val="0"/>
        <w:rPr>
          <w:rFonts w:asciiTheme="minorHAnsi" w:hAnsiTheme="minorHAnsi" w:cstheme="minorHAnsi"/>
          <w:sz w:val="20"/>
        </w:rPr>
      </w:pPr>
    </w:p>
    <w:p w14:paraId="36761EE2" w14:textId="77777777" w:rsidR="00785936" w:rsidRDefault="00785936" w:rsidP="004A43AF">
      <w:pPr>
        <w:pBdr>
          <w:bottom w:val="single" w:sz="8" w:space="0" w:color="000000"/>
        </w:pBdr>
        <w:autoSpaceDE w:val="0"/>
        <w:rPr>
          <w:rFonts w:asciiTheme="minorHAnsi" w:hAnsiTheme="minorHAnsi" w:cstheme="minorHAnsi"/>
          <w:sz w:val="20"/>
        </w:rPr>
      </w:pPr>
    </w:p>
    <w:p w14:paraId="6C8B9865" w14:textId="77777777" w:rsidR="00785936" w:rsidRDefault="00785936" w:rsidP="004A43AF">
      <w:pPr>
        <w:pBdr>
          <w:bottom w:val="single" w:sz="8" w:space="0" w:color="000000"/>
        </w:pBdr>
        <w:autoSpaceDE w:val="0"/>
        <w:rPr>
          <w:rFonts w:asciiTheme="minorHAnsi" w:hAnsiTheme="minorHAnsi" w:cstheme="minorHAnsi"/>
          <w:sz w:val="20"/>
        </w:rPr>
      </w:pPr>
    </w:p>
    <w:p w14:paraId="426241CB" w14:textId="77777777" w:rsidR="00785936" w:rsidRDefault="00785936" w:rsidP="004A43AF">
      <w:pPr>
        <w:pBdr>
          <w:bottom w:val="single" w:sz="8" w:space="0" w:color="000000"/>
        </w:pBdr>
        <w:autoSpaceDE w:val="0"/>
        <w:rPr>
          <w:rFonts w:asciiTheme="minorHAnsi" w:hAnsiTheme="minorHAnsi" w:cstheme="minorHAnsi"/>
          <w:sz w:val="20"/>
        </w:rPr>
      </w:pPr>
    </w:p>
    <w:p w14:paraId="4E82E030" w14:textId="77777777" w:rsidR="00785936" w:rsidRDefault="00785936" w:rsidP="004A43AF">
      <w:pPr>
        <w:pBdr>
          <w:bottom w:val="single" w:sz="8" w:space="0" w:color="000000"/>
        </w:pBdr>
        <w:autoSpaceDE w:val="0"/>
        <w:rPr>
          <w:rFonts w:asciiTheme="minorHAnsi" w:hAnsiTheme="minorHAnsi" w:cstheme="minorHAnsi"/>
          <w:sz w:val="20"/>
        </w:rPr>
      </w:pPr>
    </w:p>
    <w:p w14:paraId="0DDF6A4E" w14:textId="77777777" w:rsidR="00785936" w:rsidRDefault="00785936" w:rsidP="004A43AF">
      <w:pPr>
        <w:pBdr>
          <w:bottom w:val="single" w:sz="8" w:space="0" w:color="000000"/>
        </w:pBdr>
        <w:autoSpaceDE w:val="0"/>
        <w:rPr>
          <w:rFonts w:asciiTheme="minorHAnsi" w:hAnsiTheme="minorHAnsi" w:cstheme="minorHAnsi"/>
          <w:sz w:val="20"/>
        </w:rPr>
      </w:pPr>
    </w:p>
    <w:p w14:paraId="2450E675" w14:textId="77777777" w:rsidR="004A43AF" w:rsidRDefault="004A43AF">
      <w:pPr>
        <w:autoSpaceDE w:val="0"/>
        <w:ind w:left="426" w:hanging="426"/>
        <w:rPr>
          <w:rFonts w:asciiTheme="minorHAnsi" w:hAnsiTheme="minorHAnsi" w:cstheme="minorHAnsi"/>
          <w:b/>
          <w:bCs/>
          <w:i/>
          <w:sz w:val="20"/>
        </w:rPr>
      </w:pPr>
    </w:p>
    <w:p w14:paraId="3BFEB95A" w14:textId="77777777" w:rsidR="00785936" w:rsidRPr="004A43AF" w:rsidRDefault="00E56B6E">
      <w:pPr>
        <w:autoSpaceDE w:val="0"/>
        <w:ind w:left="426" w:hanging="426"/>
        <w:rPr>
          <w:rFonts w:asciiTheme="minorHAnsi" w:hAnsiTheme="minorHAnsi" w:cstheme="minorHAnsi"/>
          <w:b/>
          <w:bCs/>
          <w:sz w:val="20"/>
        </w:rPr>
      </w:pPr>
      <w:r w:rsidRPr="004A43AF">
        <w:rPr>
          <w:rFonts w:asciiTheme="minorHAnsi" w:hAnsiTheme="minorHAnsi" w:cstheme="minorHAnsi"/>
          <w:b/>
          <w:bCs/>
          <w:i/>
          <w:sz w:val="20"/>
        </w:rPr>
        <w:t>Opcija 1:</w:t>
      </w:r>
      <w:r w:rsidRPr="004A43AF">
        <w:rPr>
          <w:rFonts w:asciiTheme="minorHAnsi" w:hAnsiTheme="minorHAnsi" w:cstheme="minorHAnsi"/>
          <w:b/>
          <w:bCs/>
          <w:sz w:val="20"/>
        </w:rPr>
        <w:t xml:space="preserve">  V skupini gospodarskih subjektov </w:t>
      </w:r>
      <w:r w:rsidRPr="004A43AF">
        <w:rPr>
          <w:rFonts w:asciiTheme="minorHAnsi" w:hAnsiTheme="minorHAnsi" w:cstheme="minorHAnsi"/>
          <w:bCs/>
          <w:sz w:val="20"/>
        </w:rPr>
        <w:t xml:space="preserve">poleg zgoraj navedenega vodilnega parterja sodeluje še </w:t>
      </w:r>
      <w:r w:rsidRPr="004A43AF">
        <w:rPr>
          <w:rFonts w:asciiTheme="minorHAnsi" w:hAnsiTheme="minorHAnsi" w:cstheme="minorHAnsi"/>
          <w:b/>
          <w:bCs/>
          <w:sz w:val="20"/>
        </w:rPr>
        <w:t xml:space="preserve">gospodarski subjekt </w:t>
      </w:r>
      <w:r w:rsidRPr="004A43AF">
        <w:rPr>
          <w:rFonts w:asciiTheme="minorHAnsi" w:hAnsiTheme="minorHAnsi" w:cstheme="minorHAnsi"/>
          <w:bCs/>
          <w:i/>
          <w:sz w:val="20"/>
        </w:rPr>
        <w:t>(kopirati po potrebi):</w:t>
      </w:r>
    </w:p>
    <w:p w14:paraId="58A95013" w14:textId="77777777" w:rsidR="00785936" w:rsidRDefault="00785936">
      <w:pPr>
        <w:pBdr>
          <w:bottom w:val="single" w:sz="8" w:space="1" w:color="000000"/>
        </w:pBdr>
        <w:autoSpaceDE w:val="0"/>
        <w:rPr>
          <w:rFonts w:asciiTheme="minorHAnsi" w:hAnsiTheme="minorHAnsi" w:cstheme="minorHAnsi"/>
          <w:sz w:val="20"/>
        </w:rPr>
      </w:pPr>
    </w:p>
    <w:p w14:paraId="7271BF11" w14:textId="77777777" w:rsidR="00785936" w:rsidRDefault="00785936">
      <w:pPr>
        <w:pBdr>
          <w:bottom w:val="single" w:sz="8" w:space="1" w:color="000000"/>
        </w:pBdr>
        <w:autoSpaceDE w:val="0"/>
        <w:rPr>
          <w:rFonts w:asciiTheme="minorHAnsi" w:hAnsiTheme="minorHAnsi" w:cstheme="minorHAnsi"/>
          <w:sz w:val="20"/>
        </w:rPr>
      </w:pPr>
    </w:p>
    <w:p w14:paraId="043E14A5" w14:textId="77777777" w:rsidR="006A04BB" w:rsidRDefault="006A04BB">
      <w:pPr>
        <w:pBdr>
          <w:bottom w:val="single" w:sz="8" w:space="1" w:color="000000"/>
        </w:pBdr>
        <w:autoSpaceDE w:val="0"/>
        <w:rPr>
          <w:rFonts w:asciiTheme="minorHAnsi" w:hAnsiTheme="minorHAnsi" w:cstheme="minorHAnsi"/>
          <w:sz w:val="20"/>
        </w:rPr>
      </w:pPr>
    </w:p>
    <w:p w14:paraId="114E487F" w14:textId="77777777" w:rsidR="006A04BB" w:rsidRDefault="006A04BB">
      <w:pPr>
        <w:pBdr>
          <w:bottom w:val="single" w:sz="8" w:space="1" w:color="000000"/>
        </w:pBdr>
        <w:autoSpaceDE w:val="0"/>
        <w:rPr>
          <w:rFonts w:asciiTheme="minorHAnsi" w:hAnsiTheme="minorHAnsi" w:cstheme="minorHAnsi"/>
          <w:sz w:val="20"/>
        </w:rPr>
      </w:pPr>
    </w:p>
    <w:p w14:paraId="7BE121C1" w14:textId="77777777" w:rsidR="006A04BB" w:rsidRDefault="006A04BB">
      <w:pPr>
        <w:pBdr>
          <w:bottom w:val="single" w:sz="8" w:space="1" w:color="000000"/>
        </w:pBdr>
        <w:autoSpaceDE w:val="0"/>
        <w:rPr>
          <w:rFonts w:asciiTheme="minorHAnsi" w:hAnsiTheme="minorHAnsi" w:cstheme="minorHAnsi"/>
          <w:sz w:val="20"/>
        </w:rPr>
      </w:pPr>
    </w:p>
    <w:p w14:paraId="10BBEB09" w14:textId="77777777" w:rsidR="00785936" w:rsidRDefault="00785936">
      <w:pPr>
        <w:pBdr>
          <w:bottom w:val="single" w:sz="8" w:space="1" w:color="000000"/>
        </w:pBdr>
        <w:autoSpaceDE w:val="0"/>
        <w:rPr>
          <w:rFonts w:asciiTheme="minorHAnsi" w:hAnsiTheme="minorHAnsi" w:cstheme="minorHAnsi"/>
          <w:sz w:val="20"/>
        </w:rPr>
      </w:pPr>
    </w:p>
    <w:p w14:paraId="0119828A" w14:textId="682B3DA5" w:rsidR="004A43AF" w:rsidRDefault="004A43AF">
      <w:pPr>
        <w:autoSpaceDE w:val="0"/>
        <w:ind w:left="426" w:hanging="426"/>
        <w:rPr>
          <w:rFonts w:asciiTheme="minorHAnsi" w:hAnsiTheme="minorHAnsi" w:cstheme="minorHAnsi"/>
          <w:b/>
          <w:bCs/>
          <w:i/>
          <w:sz w:val="16"/>
          <w:szCs w:val="16"/>
        </w:rPr>
      </w:pPr>
      <w:r>
        <w:rPr>
          <w:rFonts w:asciiTheme="minorHAnsi" w:hAnsiTheme="minorHAnsi" w:cstheme="minorHAnsi"/>
          <w:i/>
          <w:sz w:val="16"/>
          <w:szCs w:val="16"/>
        </w:rPr>
        <w:t xml:space="preserve">naziv, naslov, matična številka                                            žig </w:t>
      </w:r>
      <w:r>
        <w:rPr>
          <w:rFonts w:asciiTheme="minorHAnsi" w:hAnsiTheme="minorHAnsi" w:cstheme="minorHAnsi"/>
          <w:i/>
          <w:sz w:val="16"/>
          <w:szCs w:val="16"/>
        </w:rPr>
        <w:tab/>
        <w:t>podpis pooblaščene osebe</w:t>
      </w:r>
    </w:p>
    <w:p w14:paraId="4AB191CB" w14:textId="77777777" w:rsidR="004A43AF" w:rsidRDefault="004A43AF">
      <w:pPr>
        <w:autoSpaceDE w:val="0"/>
        <w:ind w:left="426" w:hanging="426"/>
        <w:rPr>
          <w:rFonts w:asciiTheme="minorHAnsi" w:hAnsiTheme="minorHAnsi" w:cstheme="minorHAnsi"/>
          <w:b/>
          <w:bCs/>
          <w:i/>
          <w:sz w:val="16"/>
          <w:szCs w:val="16"/>
        </w:rPr>
      </w:pPr>
    </w:p>
    <w:p w14:paraId="1932F24A" w14:textId="77777777" w:rsidR="004A43AF" w:rsidRDefault="004A43AF">
      <w:pPr>
        <w:autoSpaceDE w:val="0"/>
        <w:ind w:left="426" w:hanging="426"/>
        <w:rPr>
          <w:rFonts w:asciiTheme="minorHAnsi" w:hAnsiTheme="minorHAnsi" w:cstheme="minorHAnsi"/>
          <w:b/>
          <w:bCs/>
          <w:i/>
          <w:sz w:val="16"/>
          <w:szCs w:val="16"/>
        </w:rPr>
      </w:pPr>
    </w:p>
    <w:p w14:paraId="5285C225" w14:textId="77777777" w:rsidR="004A43AF" w:rsidRDefault="004A43AF">
      <w:pPr>
        <w:autoSpaceDE w:val="0"/>
        <w:ind w:left="426" w:hanging="426"/>
        <w:rPr>
          <w:rFonts w:asciiTheme="minorHAnsi" w:hAnsiTheme="minorHAnsi" w:cstheme="minorHAnsi"/>
          <w:b/>
          <w:bCs/>
          <w:i/>
          <w:sz w:val="16"/>
          <w:szCs w:val="16"/>
        </w:rPr>
      </w:pPr>
    </w:p>
    <w:p w14:paraId="1434757D" w14:textId="77777777" w:rsidR="00785936" w:rsidRPr="004A43AF" w:rsidRDefault="00E56B6E">
      <w:pPr>
        <w:autoSpaceDE w:val="0"/>
        <w:ind w:left="426" w:hanging="426"/>
        <w:rPr>
          <w:rFonts w:asciiTheme="minorHAnsi" w:hAnsiTheme="minorHAnsi" w:cstheme="minorHAnsi"/>
          <w:b/>
          <w:bCs/>
          <w:sz w:val="20"/>
        </w:rPr>
      </w:pPr>
      <w:r w:rsidRPr="004A43AF">
        <w:rPr>
          <w:rFonts w:asciiTheme="minorHAnsi" w:hAnsiTheme="minorHAnsi" w:cstheme="minorHAnsi"/>
          <w:b/>
          <w:bCs/>
          <w:i/>
          <w:sz w:val="20"/>
        </w:rPr>
        <w:t>Opcija 2:</w:t>
      </w:r>
      <w:r w:rsidRPr="004A43AF">
        <w:rPr>
          <w:rFonts w:asciiTheme="minorHAnsi" w:hAnsiTheme="minorHAnsi" w:cstheme="minorHAnsi"/>
          <w:b/>
          <w:bCs/>
          <w:sz w:val="20"/>
        </w:rPr>
        <w:t xml:space="preserve">  Gospodarski subjekt nastopa </w:t>
      </w:r>
      <w:r w:rsidRPr="004A43AF">
        <w:rPr>
          <w:rFonts w:asciiTheme="minorHAnsi" w:hAnsiTheme="minorHAnsi" w:cstheme="minorHAnsi"/>
          <w:bCs/>
          <w:sz w:val="20"/>
        </w:rPr>
        <w:t>s</w:t>
      </w:r>
      <w:r w:rsidRPr="004A43AF">
        <w:rPr>
          <w:rFonts w:asciiTheme="minorHAnsi" w:hAnsiTheme="minorHAnsi" w:cstheme="minorHAnsi"/>
          <w:b/>
          <w:bCs/>
          <w:sz w:val="20"/>
        </w:rPr>
        <w:t xml:space="preserve"> </w:t>
      </w:r>
      <w:r w:rsidRPr="004A43AF">
        <w:rPr>
          <w:rFonts w:asciiTheme="minorHAnsi" w:hAnsiTheme="minorHAnsi" w:cstheme="minorHAnsi"/>
          <w:bCs/>
          <w:sz w:val="20"/>
        </w:rPr>
        <w:t>podizvajalcem</w:t>
      </w:r>
      <w:r w:rsidRPr="004A43AF">
        <w:rPr>
          <w:rFonts w:asciiTheme="minorHAnsi" w:hAnsiTheme="minorHAnsi" w:cstheme="minorHAnsi"/>
          <w:b/>
          <w:bCs/>
          <w:sz w:val="20"/>
        </w:rPr>
        <w:t xml:space="preserve"> </w:t>
      </w:r>
      <w:r w:rsidRPr="004A43AF">
        <w:rPr>
          <w:rFonts w:asciiTheme="minorHAnsi" w:hAnsiTheme="minorHAnsi" w:cstheme="minorHAnsi"/>
          <w:bCs/>
          <w:i/>
          <w:sz w:val="20"/>
        </w:rPr>
        <w:t>(kopirati po potrebi):</w:t>
      </w:r>
    </w:p>
    <w:p w14:paraId="0FC3F2AB" w14:textId="77777777" w:rsidR="00785936" w:rsidRDefault="00785936">
      <w:pPr>
        <w:pBdr>
          <w:bottom w:val="single" w:sz="8" w:space="1" w:color="000000"/>
        </w:pBdr>
        <w:autoSpaceDE w:val="0"/>
        <w:rPr>
          <w:rFonts w:asciiTheme="minorHAnsi" w:hAnsiTheme="minorHAnsi" w:cstheme="minorHAnsi"/>
          <w:sz w:val="20"/>
        </w:rPr>
      </w:pPr>
    </w:p>
    <w:p w14:paraId="6B4151FA" w14:textId="77777777" w:rsidR="00785936" w:rsidRDefault="00785936">
      <w:pPr>
        <w:pBdr>
          <w:bottom w:val="single" w:sz="8" w:space="1" w:color="000000"/>
        </w:pBdr>
        <w:autoSpaceDE w:val="0"/>
        <w:rPr>
          <w:rFonts w:asciiTheme="minorHAnsi" w:hAnsiTheme="minorHAnsi" w:cstheme="minorHAnsi"/>
          <w:sz w:val="20"/>
        </w:rPr>
      </w:pPr>
    </w:p>
    <w:p w14:paraId="58AA182A" w14:textId="77777777" w:rsidR="006A04BB" w:rsidRDefault="006A04BB">
      <w:pPr>
        <w:pBdr>
          <w:bottom w:val="single" w:sz="8" w:space="1" w:color="000000"/>
        </w:pBdr>
        <w:autoSpaceDE w:val="0"/>
        <w:rPr>
          <w:rFonts w:asciiTheme="minorHAnsi" w:hAnsiTheme="minorHAnsi" w:cstheme="minorHAnsi"/>
          <w:sz w:val="20"/>
        </w:rPr>
      </w:pPr>
    </w:p>
    <w:p w14:paraId="4C148AFD" w14:textId="77777777" w:rsidR="006A04BB" w:rsidRDefault="006A04BB">
      <w:pPr>
        <w:pBdr>
          <w:bottom w:val="single" w:sz="8" w:space="1" w:color="000000"/>
        </w:pBdr>
        <w:autoSpaceDE w:val="0"/>
        <w:rPr>
          <w:rFonts w:asciiTheme="minorHAnsi" w:hAnsiTheme="minorHAnsi" w:cstheme="minorHAnsi"/>
          <w:sz w:val="20"/>
        </w:rPr>
      </w:pPr>
    </w:p>
    <w:p w14:paraId="31361597" w14:textId="77777777" w:rsidR="006A04BB" w:rsidRDefault="006A04BB">
      <w:pPr>
        <w:pBdr>
          <w:bottom w:val="single" w:sz="8" w:space="1" w:color="000000"/>
        </w:pBdr>
        <w:autoSpaceDE w:val="0"/>
        <w:rPr>
          <w:rFonts w:asciiTheme="minorHAnsi" w:hAnsiTheme="minorHAnsi" w:cstheme="minorHAnsi"/>
          <w:sz w:val="20"/>
        </w:rPr>
      </w:pPr>
    </w:p>
    <w:p w14:paraId="43F2C514" w14:textId="77777777" w:rsidR="00785936" w:rsidRDefault="00785936">
      <w:pPr>
        <w:pBdr>
          <w:bottom w:val="single" w:sz="8" w:space="1" w:color="000000"/>
        </w:pBdr>
        <w:autoSpaceDE w:val="0"/>
        <w:rPr>
          <w:rFonts w:asciiTheme="minorHAnsi" w:hAnsiTheme="minorHAnsi" w:cstheme="minorHAnsi"/>
          <w:sz w:val="20"/>
        </w:rPr>
      </w:pPr>
    </w:p>
    <w:p w14:paraId="537F6169" w14:textId="0C9667D1" w:rsidR="00785936" w:rsidRDefault="004A43AF">
      <w:pPr>
        <w:pStyle w:val="navodilonaslov"/>
        <w:rPr>
          <w:rFonts w:asciiTheme="minorHAnsi" w:hAnsiTheme="minorHAnsi" w:cstheme="minorHAnsi"/>
        </w:rPr>
      </w:pPr>
      <w:r>
        <w:rPr>
          <w:rFonts w:asciiTheme="minorHAnsi" w:hAnsiTheme="minorHAnsi" w:cstheme="minorHAnsi"/>
          <w:i/>
        </w:rPr>
        <w:t xml:space="preserve">naziv, naslov, matična številka                                            žig </w:t>
      </w:r>
      <w:r>
        <w:rPr>
          <w:rFonts w:asciiTheme="minorHAnsi" w:hAnsiTheme="minorHAnsi" w:cstheme="minorHAnsi"/>
          <w:i/>
        </w:rPr>
        <w:tab/>
        <w:t>podpis pooblaščene osebe</w:t>
      </w:r>
    </w:p>
    <w:p w14:paraId="58C8EE7B" w14:textId="77777777" w:rsidR="00785936" w:rsidRDefault="00785936">
      <w:pPr>
        <w:pStyle w:val="navodilonaslov"/>
        <w:rPr>
          <w:rFonts w:asciiTheme="minorHAnsi" w:hAnsiTheme="minorHAnsi" w:cstheme="minorHAnsi"/>
          <w:sz w:val="20"/>
          <w:szCs w:val="20"/>
        </w:rPr>
      </w:pPr>
    </w:p>
    <w:p w14:paraId="2F71CFC2" w14:textId="77777777" w:rsidR="00785936" w:rsidRDefault="00785936">
      <w:pPr>
        <w:autoSpaceDE w:val="0"/>
        <w:rPr>
          <w:rFonts w:asciiTheme="minorHAnsi" w:hAnsiTheme="minorHAnsi" w:cstheme="minorHAnsi"/>
          <w:b/>
          <w:bCs/>
          <w:sz w:val="18"/>
          <w:szCs w:val="18"/>
        </w:rPr>
      </w:pPr>
    </w:p>
    <w:p w14:paraId="3C3C0E9B" w14:textId="77777777" w:rsidR="00785936" w:rsidRDefault="00E56B6E">
      <w:pPr>
        <w:rPr>
          <w:rFonts w:asciiTheme="minorHAnsi" w:hAnsiTheme="minorHAnsi" w:cstheme="minorHAnsi"/>
          <w:i/>
          <w:sz w:val="16"/>
          <w:szCs w:val="16"/>
        </w:rPr>
      </w:pPr>
      <w:r>
        <w:rPr>
          <w:rFonts w:asciiTheme="minorHAnsi" w:hAnsiTheme="minorHAnsi" w:cstheme="minorHAnsi"/>
          <w:b/>
          <w:sz w:val="16"/>
          <w:szCs w:val="16"/>
        </w:rPr>
        <w:t>Navodilo:</w:t>
      </w:r>
    </w:p>
    <w:p w14:paraId="670934EF" w14:textId="77777777" w:rsidR="00785936" w:rsidRDefault="00E56B6E">
      <w:pPr>
        <w:numPr>
          <w:ilvl w:val="0"/>
          <w:numId w:val="21"/>
        </w:numPr>
        <w:rPr>
          <w:rFonts w:asciiTheme="minorHAnsi" w:hAnsiTheme="minorHAnsi" w:cstheme="minorHAnsi"/>
          <w:sz w:val="6"/>
          <w:szCs w:val="6"/>
        </w:rPr>
      </w:pPr>
      <w:r>
        <w:rPr>
          <w:rFonts w:asciiTheme="minorHAnsi" w:hAnsiTheme="minorHAnsi" w:cstheme="minorHAnsi"/>
          <w:i/>
          <w:sz w:val="16"/>
          <w:szCs w:val="16"/>
        </w:rPr>
        <w:t xml:space="preserve">Prilogo INFORMATIVNA PONUDBA </w:t>
      </w:r>
      <w:r>
        <w:rPr>
          <w:rFonts w:asciiTheme="minorHAnsi" w:hAnsiTheme="minorHAnsi" w:cstheme="minorHAnsi"/>
          <w:i/>
          <w:sz w:val="16"/>
          <w:szCs w:val="16"/>
          <w:u w:val="single"/>
        </w:rPr>
        <w:t>podpisano in žigosano</w:t>
      </w:r>
      <w:r>
        <w:rPr>
          <w:rFonts w:asciiTheme="minorHAnsi" w:hAnsiTheme="minorHAnsi" w:cstheme="minorHAnsi"/>
          <w:i/>
          <w:sz w:val="16"/>
          <w:szCs w:val="16"/>
        </w:rPr>
        <w:t xml:space="preserve"> vložite v kuverto »NAKNADNI PREIZKUS«</w:t>
      </w:r>
    </w:p>
    <w:p w14:paraId="6740B2DA" w14:textId="77777777" w:rsidR="00785936" w:rsidRDefault="00E56B6E">
      <w:pPr>
        <w:numPr>
          <w:ilvl w:val="0"/>
          <w:numId w:val="21"/>
        </w:numPr>
        <w:rPr>
          <w:rFonts w:asciiTheme="minorHAnsi" w:hAnsiTheme="minorHAnsi" w:cstheme="minorHAnsi"/>
          <w:sz w:val="6"/>
          <w:szCs w:val="6"/>
        </w:rPr>
      </w:pPr>
      <w:r>
        <w:rPr>
          <w:rFonts w:asciiTheme="minorHAnsi" w:hAnsiTheme="minorHAnsi" w:cstheme="minorHAnsi"/>
          <w:i/>
          <w:sz w:val="16"/>
          <w:szCs w:val="16"/>
        </w:rPr>
        <w:t>Če nastopate kot skupina gospodarskih subjektov, INFORMATIVNO PONUDBO podpiše vodilni gospodarski subjekt,v prilogo pa dopišete tudi podatke ostalih gospodarskih subjektov iz skupine gospodarskih subjektov</w:t>
      </w:r>
    </w:p>
    <w:p w14:paraId="6B9B36DF" w14:textId="77777777" w:rsidR="00D47DB2" w:rsidRDefault="00E56B6E">
      <w:pPr>
        <w:widowControl/>
        <w:suppressAutoHyphens w:val="0"/>
        <w:jc w:val="left"/>
        <w:rPr>
          <w:rFonts w:asciiTheme="minorHAnsi" w:hAnsiTheme="minorHAnsi" w:cstheme="minorHAnsi"/>
          <w:i/>
          <w:sz w:val="16"/>
          <w:szCs w:val="16"/>
        </w:rPr>
      </w:pPr>
      <w:r>
        <w:rPr>
          <w:rFonts w:asciiTheme="minorHAnsi" w:hAnsiTheme="minorHAnsi" w:cstheme="minorHAnsi"/>
          <w:i/>
          <w:sz w:val="16"/>
          <w:szCs w:val="16"/>
        </w:rPr>
        <w:t>Če nastopate kot gospodarski subjekt s podizvajalci, INFORMATIVNO PONUDBO podpiše vodilni gospodarski subjekt,v prilogo pa dopišete tudi podatke podizvajalcev</w:t>
      </w:r>
    </w:p>
    <w:p w14:paraId="39B53594" w14:textId="77777777" w:rsidR="00D47DB2" w:rsidRDefault="00D47DB2">
      <w:pPr>
        <w:widowControl/>
        <w:suppressAutoHyphens w:val="0"/>
        <w:jc w:val="left"/>
        <w:rPr>
          <w:rFonts w:asciiTheme="minorHAnsi" w:hAnsiTheme="minorHAnsi" w:cstheme="minorHAnsi"/>
          <w:i/>
          <w:sz w:val="16"/>
          <w:szCs w:val="16"/>
        </w:rPr>
      </w:pPr>
    </w:p>
    <w:p w14:paraId="1A721EBC" w14:textId="77777777" w:rsidR="00785936" w:rsidRDefault="00785936" w:rsidP="0077288A">
      <w:pPr>
        <w:widowControl/>
        <w:suppressAutoHyphens w:val="0"/>
        <w:jc w:val="left"/>
        <w:rPr>
          <w:rFonts w:asciiTheme="minorHAnsi" w:eastAsia="Calibri" w:hAnsiTheme="minorHAnsi" w:cstheme="minorHAnsi"/>
          <w:b/>
          <w:sz w:val="20"/>
          <w:szCs w:val="24"/>
          <w:lang w:eastAsia="en-US"/>
        </w:rPr>
      </w:pPr>
    </w:p>
    <w:sectPr w:rsidR="00785936">
      <w:headerReference w:type="even" r:id="rId11"/>
      <w:headerReference w:type="default" r:id="rId12"/>
      <w:footerReference w:type="even" r:id="rId13"/>
      <w:headerReference w:type="first" r:id="rId14"/>
      <w:footerReference w:type="first" r:id="rId15"/>
      <w:pgSz w:w="11906" w:h="16838"/>
      <w:pgMar w:top="709" w:right="709" w:bottom="851" w:left="1418"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69D8BC" w14:textId="77777777" w:rsidR="00EC402A" w:rsidRDefault="00EC402A">
      <w:r>
        <w:separator/>
      </w:r>
    </w:p>
  </w:endnote>
  <w:endnote w:type="continuationSeparator" w:id="0">
    <w:p w14:paraId="1598EE21" w14:textId="77777777" w:rsidR="00EC402A" w:rsidRDefault="00EC4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Vectrex-Bold">
    <w:altName w:val="Times New Roman"/>
    <w:charset w:val="00"/>
    <w:family w:val="auto"/>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Inter Light">
    <w:altName w:val="Calibri"/>
    <w:charset w:val="EE"/>
    <w:family w:val="swiss"/>
    <w:pitch w:val="variable"/>
    <w:sig w:usb0="E00002FF" w:usb1="1200A1FF" w:usb2="00000001" w:usb3="00000000" w:csb0="0000019F" w:csb1="00000000"/>
  </w:font>
  <w:font w:name="Inter Medium">
    <w:altName w:val="Calibri"/>
    <w:charset w:val="EE"/>
    <w:family w:val="swiss"/>
    <w:pitch w:val="variable"/>
    <w:sig w:usb0="E00002FF" w:usb1="1200A1FF" w:usb2="00000001" w:usb3="00000000" w:csb0="0000019F" w:csb1="00000000"/>
  </w:font>
  <w:font w:name="Tahoma">
    <w:panose1 w:val="020B0604030504040204"/>
    <w:charset w:val="EE"/>
    <w:family w:val="swiss"/>
    <w:pitch w:val="variable"/>
    <w:sig w:usb0="E1002EFF" w:usb1="C000605B" w:usb2="00000029" w:usb3="00000000" w:csb0="000101FF" w:csb1="00000000"/>
  </w:font>
  <w:font w:name="Swis721 BT">
    <w:panose1 w:val="020B0504020202020204"/>
    <w:charset w:val="00"/>
    <w:family w:val="swiss"/>
    <w:pitch w:val="variable"/>
    <w:sig w:usb0="00000087" w:usb1="00000000" w:usb2="00000000" w:usb3="00000000" w:csb0="0000001B" w:csb1="00000000"/>
  </w:font>
  <w:font w:name="Verdana">
    <w:panose1 w:val="020B0604030504040204"/>
    <w:charset w:val="EE"/>
    <w:family w:val="swiss"/>
    <w:pitch w:val="variable"/>
    <w:sig w:usb0="A00006FF" w:usb1="4000205B" w:usb2="00000010" w:usb3="00000000" w:csb0="0000019F" w:csb1="00000000"/>
  </w:font>
  <w:font w:name="Times">
    <w:altName w:val="﷽﷽﷽﷽﷽﷽"/>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MT">
    <w:altName w:val="Arial"/>
    <w:charset w:val="00"/>
    <w:family w:val="swiss"/>
    <w:pitch w:val="default"/>
    <w:sig w:usb0="00000001"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utiger">
    <w:altName w:val="Calibri"/>
    <w:charset w:val="00"/>
    <w:family w:val="auto"/>
    <w:pitch w:val="variable"/>
    <w:sig w:usb0="00000003" w:usb1="00000000" w:usb2="00000000" w:usb3="00000000" w:csb0="00000001" w:csb1="00000000"/>
  </w:font>
  <w:font w:name="Eurostar">
    <w:altName w:val="Arial"/>
    <w:charset w:val="00"/>
    <w:family w:val="swiss"/>
    <w:pitch w:val="default"/>
    <w:sig w:usb0="00000001" w:usb1="00000000"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font258">
    <w:charset w:val="EE"/>
    <w:family w:val="auto"/>
    <w:pitch w:val="variable"/>
  </w:font>
  <w:font w:name="Cordia New">
    <w:panose1 w:val="020B0304020202020204"/>
    <w:charset w:val="DE"/>
    <w:family w:val="swiss"/>
    <w:pitch w:val="variable"/>
    <w:sig w:usb0="81000003" w:usb1="00000000" w:usb2="00000000" w:usb3="00000000" w:csb0="00010001" w:csb1="00000000"/>
  </w:font>
  <w:font w:name="font428">
    <w:altName w:val="Cambria"/>
    <w:charset w:val="EE"/>
    <w:family w:val="auto"/>
    <w:pitch w:val="variable"/>
  </w:font>
  <w:font w:name="Segoe UI">
    <w:panose1 w:val="020B0502040204020203"/>
    <w:charset w:val="EE"/>
    <w:family w:val="swiss"/>
    <w:pitch w:val="variable"/>
    <w:sig w:usb0="E4002EFF" w:usb1="C000E47F" w:usb2="00000009" w:usb3="00000000" w:csb0="000001FF" w:csb1="00000000"/>
  </w:font>
  <w:font w:name="Inter SemiBold">
    <w:altName w:val="Calibri"/>
    <w:charset w:val="EE"/>
    <w:family w:val="swiss"/>
    <w:pitch w:val="variable"/>
    <w:sig w:usb0="E00002FF" w:usb1="1200A1FF" w:usb2="00000001" w:usb3="00000000" w:csb0="0000019F" w:csb1="00000000"/>
  </w:font>
  <w:font w:name="Cambria">
    <w:panose1 w:val="02040503050406030204"/>
    <w:charset w:val="EE"/>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588D9" w14:textId="02B6FA25" w:rsidR="004A43AF" w:rsidRDefault="004A43AF">
    <w:pPr>
      <w:jc w:val="left"/>
      <w:rPr>
        <w:i/>
        <w:sz w:val="16"/>
        <w:szCs w:val="16"/>
      </w:rPr>
    </w:pPr>
    <w:r>
      <w:rPr>
        <w:rFonts w:ascii="Calibri" w:hAnsi="Calibri" w:cs="Calibri"/>
        <w:i/>
        <w:sz w:val="18"/>
        <w:szCs w:val="18"/>
      </w:rPr>
      <w:t>Natečajni pogoji – natečaj</w:t>
    </w:r>
    <w:r w:rsidR="00ED303A">
      <w:rPr>
        <w:rFonts w:ascii="Calibri" w:hAnsi="Calibri" w:cs="Calibri"/>
        <w:i/>
        <w:sz w:val="18"/>
        <w:szCs w:val="18"/>
      </w:rPr>
      <w:t xml:space="preserve"> REGIONALNO SREDIŠČE ZRP NM</w:t>
    </w:r>
  </w:p>
  <w:p w14:paraId="1A8FBE95" w14:textId="77777777" w:rsidR="004A43AF" w:rsidRDefault="004A43AF">
    <w:pPr>
      <w:pStyle w:val="Noga"/>
      <w:tabs>
        <w:tab w:val="clear" w:pos="8640"/>
        <w:tab w:val="left" w:pos="709"/>
        <w:tab w:val="right" w:pos="9498"/>
      </w:tabs>
      <w:ind w:right="360"/>
      <w:jc w:val="left"/>
      <w:rPr>
        <w:i/>
        <w:sz w:val="16"/>
        <w:szCs w:val="16"/>
      </w:rPr>
    </w:pPr>
    <w:r>
      <w:rPr>
        <w:rFonts w:ascii="Calibri" w:hAnsi="Calibri" w:cs="Calibri"/>
        <w:i/>
        <w:sz w:val="16"/>
        <w:szCs w:val="16"/>
      </w:rPr>
      <w:tab/>
    </w:r>
    <w:r>
      <w:rPr>
        <w:rFonts w:ascii="Calibri" w:hAnsi="Calibri" w:cs="Calibri"/>
        <w:i/>
        <w:sz w:val="16"/>
        <w:szCs w:val="16"/>
      </w:rPr>
      <w:tab/>
    </w:r>
    <w:r>
      <w:fldChar w:fldCharType="begin"/>
    </w:r>
    <w:r>
      <w:instrText xml:space="preserve"> PAGE   \* MERGEFORMAT </w:instrText>
    </w:r>
    <w:r>
      <w:fldChar w:fldCharType="separate"/>
    </w:r>
    <w:r w:rsidR="00EF0441" w:rsidRPr="00EF0441">
      <w:rPr>
        <w:rFonts w:ascii="Calibri" w:hAnsi="Calibri" w:cs="Calibri"/>
        <w:i/>
        <w:noProof/>
        <w:sz w:val="16"/>
        <w:szCs w:val="16"/>
        <w:lang w:eastAsia="sl-SI"/>
      </w:rPr>
      <w:t>1</w:t>
    </w:r>
    <w:r>
      <w:rPr>
        <w:rFonts w:ascii="Calibri" w:hAnsi="Calibri" w:cs="Calibri"/>
        <w:i/>
        <w:noProof/>
        <w:sz w:val="16"/>
        <w:szCs w:val="16"/>
        <w:lang w:eastAsia="sl-SI"/>
      </w:rPr>
      <w:fldChar w:fldCharType="end"/>
    </w:r>
  </w:p>
  <w:p w14:paraId="178F1420" w14:textId="77777777" w:rsidR="004A43AF" w:rsidRDefault="004A43AF">
    <w:pPr>
      <w:pStyle w:val="Noga"/>
      <w:rPr>
        <w: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D99D3" w14:textId="77777777" w:rsidR="004A43AF" w:rsidRDefault="004A43A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53FF3" w14:textId="77777777" w:rsidR="004A43AF" w:rsidRDefault="004A43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AACB6" w14:textId="77777777" w:rsidR="00EC402A" w:rsidRDefault="00EC402A">
      <w:r>
        <w:separator/>
      </w:r>
    </w:p>
  </w:footnote>
  <w:footnote w:type="continuationSeparator" w:id="0">
    <w:p w14:paraId="2A832783" w14:textId="77777777" w:rsidR="00EC402A" w:rsidRDefault="00EC40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4A710" w14:textId="77777777" w:rsidR="004A43AF" w:rsidRDefault="004A43A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0F858" w14:textId="77777777" w:rsidR="004A43AF" w:rsidRDefault="004A43AF">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23351" w14:textId="77777777" w:rsidR="004A43AF" w:rsidRDefault="004A43A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tabs>
          <w:tab w:val="num" w:pos="10072"/>
        </w:tabs>
        <w:ind w:left="10072" w:hanging="432"/>
      </w:pPr>
      <w:rPr>
        <w:rFonts w:hint="default"/>
      </w:rPr>
    </w:lvl>
    <w:lvl w:ilvl="1">
      <w:start w:val="1"/>
      <w:numFmt w:val="decimal"/>
      <w:lvlText w:val="%1.%2"/>
      <w:lvlJc w:val="left"/>
      <w:pPr>
        <w:tabs>
          <w:tab w:val="num" w:pos="720"/>
        </w:tabs>
        <w:ind w:left="576" w:hanging="576"/>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pStyle w:val="Naslov4"/>
      <w:lvlText w:val="%1.%2.%3.%4"/>
      <w:lvlJc w:val="left"/>
      <w:pPr>
        <w:tabs>
          <w:tab w:val="num" w:pos="864"/>
        </w:tabs>
        <w:ind w:left="864" w:hanging="864"/>
      </w:pPr>
      <w:rPr>
        <w:rFonts w:hint="default"/>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1" w15:restartNumberingAfterBreak="0">
    <w:nsid w:val="00000004"/>
    <w:multiLevelType w:val="singleLevel"/>
    <w:tmpl w:val="00000004"/>
    <w:lvl w:ilvl="0">
      <w:start w:val="2"/>
      <w:numFmt w:val="bullet"/>
      <w:lvlText w:val="-"/>
      <w:lvlJc w:val="left"/>
      <w:pPr>
        <w:tabs>
          <w:tab w:val="num" w:pos="360"/>
        </w:tabs>
        <w:ind w:left="360" w:hanging="360"/>
      </w:pPr>
      <w:rPr>
        <w:rFonts w:ascii="Times New Roman" w:hAnsi="Times New Roman" w:cs="Times New Roman" w:hint="default"/>
        <w:sz w:val="20"/>
      </w:rPr>
    </w:lvl>
  </w:abstractNum>
  <w:abstractNum w:abstractNumId="2" w15:restartNumberingAfterBreak="0">
    <w:nsid w:val="00000005"/>
    <w:multiLevelType w:val="singleLevel"/>
    <w:tmpl w:val="00000005"/>
    <w:lvl w:ilvl="0">
      <w:numFmt w:val="bullet"/>
      <w:lvlText w:val="-"/>
      <w:lvlJc w:val="left"/>
      <w:pPr>
        <w:tabs>
          <w:tab w:val="num" w:pos="425"/>
        </w:tabs>
        <w:ind w:left="425" w:hanging="360"/>
      </w:pPr>
      <w:rPr>
        <w:rFonts w:ascii="Arial Narrow" w:hAnsi="Arial Narrow" w:cs="Times New Roman" w:hint="default"/>
        <w:sz w:val="16"/>
        <w:szCs w:val="16"/>
      </w:rPr>
    </w:lvl>
  </w:abstractNum>
  <w:abstractNum w:abstractNumId="3" w15:restartNumberingAfterBreak="0">
    <w:nsid w:val="0000000D"/>
    <w:multiLevelType w:val="multilevel"/>
    <w:tmpl w:val="0000000D"/>
    <w:lvl w:ilvl="0">
      <w:start w:val="1"/>
      <w:numFmt w:val="bullet"/>
      <w:lvlText w:val=""/>
      <w:lvlJc w:val="left"/>
      <w:pPr>
        <w:tabs>
          <w:tab w:val="num" w:pos="360"/>
        </w:tabs>
        <w:ind w:left="0" w:firstLine="0"/>
      </w:pPr>
      <w:rPr>
        <w:rFonts w:ascii="Wingdings" w:hAnsi="Wingdings" w:cs="Vectrex-Bold"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F"/>
    <w:multiLevelType w:val="singleLevel"/>
    <w:tmpl w:val="0000000F"/>
    <w:name w:val="WW8Num61"/>
    <w:lvl w:ilvl="0">
      <w:numFmt w:val="bullet"/>
      <w:lvlText w:val="-"/>
      <w:lvlJc w:val="left"/>
      <w:pPr>
        <w:tabs>
          <w:tab w:val="num" w:pos="360"/>
        </w:tabs>
        <w:ind w:left="360" w:hanging="360"/>
      </w:pPr>
      <w:rPr>
        <w:rFonts w:ascii="Calibri" w:hAnsi="Calibri" w:cs="Calibri" w:hint="default"/>
        <w:lang w:val="sl-SI"/>
      </w:rPr>
    </w:lvl>
  </w:abstractNum>
  <w:abstractNum w:abstractNumId="5" w15:restartNumberingAfterBreak="0">
    <w:nsid w:val="00000011"/>
    <w:multiLevelType w:val="singleLevel"/>
    <w:tmpl w:val="00000011"/>
    <w:lvl w:ilvl="0">
      <w:start w:val="1"/>
      <w:numFmt w:val="bullet"/>
      <w:lvlText w:val=""/>
      <w:lvlJc w:val="left"/>
      <w:pPr>
        <w:tabs>
          <w:tab w:val="num" w:pos="0"/>
        </w:tabs>
        <w:ind w:left="720" w:hanging="360"/>
      </w:pPr>
      <w:rPr>
        <w:rFonts w:ascii="Symbol" w:hAnsi="Symbol" w:cs="Vectrex-Bold" w:hint="default"/>
        <w:sz w:val="18"/>
        <w:szCs w:val="18"/>
      </w:rPr>
    </w:lvl>
  </w:abstractNum>
  <w:abstractNum w:abstractNumId="6" w15:restartNumberingAfterBreak="0">
    <w:nsid w:val="0000001C"/>
    <w:multiLevelType w:val="singleLevel"/>
    <w:tmpl w:val="0000001C"/>
    <w:lvl w:ilvl="0">
      <w:start w:val="1"/>
      <w:numFmt w:val="bullet"/>
      <w:pStyle w:val="alineje"/>
      <w:lvlText w:val="̶"/>
      <w:lvlJc w:val="left"/>
      <w:pPr>
        <w:tabs>
          <w:tab w:val="num" w:pos="360"/>
        </w:tabs>
        <w:ind w:left="360" w:hanging="360"/>
      </w:pPr>
      <w:rPr>
        <w:rFonts w:ascii="Arial" w:hAnsi="Arial" w:cs="Calibri" w:hint="default"/>
      </w:rPr>
    </w:lvl>
  </w:abstractNum>
  <w:abstractNum w:abstractNumId="7" w15:restartNumberingAfterBreak="0">
    <w:nsid w:val="00613A4C"/>
    <w:multiLevelType w:val="multilevel"/>
    <w:tmpl w:val="00613A4C"/>
    <w:lvl w:ilvl="0">
      <w:start w:val="1"/>
      <w:numFmt w:val="bullet"/>
      <w:lvlText w:val=""/>
      <w:lvlJc w:val="left"/>
      <w:pPr>
        <w:ind w:left="3600" w:hanging="360"/>
      </w:pPr>
      <w:rPr>
        <w:rFonts w:ascii="Symbol" w:hAnsi="Symbol" w:hint="default"/>
      </w:rPr>
    </w:lvl>
    <w:lvl w:ilvl="1">
      <w:start w:val="1"/>
      <w:numFmt w:val="bullet"/>
      <w:lvlText w:val="o"/>
      <w:lvlJc w:val="left"/>
      <w:pPr>
        <w:ind w:left="4320" w:hanging="360"/>
      </w:pPr>
      <w:rPr>
        <w:rFonts w:ascii="Courier New" w:hAnsi="Courier New" w:cs="Courier New" w:hint="default"/>
      </w:rPr>
    </w:lvl>
    <w:lvl w:ilvl="2">
      <w:start w:val="1"/>
      <w:numFmt w:val="bullet"/>
      <w:lvlText w:val=""/>
      <w:lvlJc w:val="left"/>
      <w:pPr>
        <w:ind w:left="5040" w:hanging="360"/>
      </w:pPr>
      <w:rPr>
        <w:rFonts w:ascii="Wingdings" w:hAnsi="Wingdings" w:hint="default"/>
      </w:rPr>
    </w:lvl>
    <w:lvl w:ilvl="3">
      <w:start w:val="1"/>
      <w:numFmt w:val="bullet"/>
      <w:lvlText w:val=""/>
      <w:lvlJc w:val="left"/>
      <w:pPr>
        <w:ind w:left="5760" w:hanging="360"/>
      </w:pPr>
      <w:rPr>
        <w:rFonts w:ascii="Symbol" w:hAnsi="Symbol" w:hint="default"/>
      </w:rPr>
    </w:lvl>
    <w:lvl w:ilvl="4">
      <w:start w:val="1"/>
      <w:numFmt w:val="bullet"/>
      <w:lvlText w:val="o"/>
      <w:lvlJc w:val="left"/>
      <w:pPr>
        <w:ind w:left="6480" w:hanging="360"/>
      </w:pPr>
      <w:rPr>
        <w:rFonts w:ascii="Courier New" w:hAnsi="Courier New" w:cs="Courier New" w:hint="default"/>
      </w:rPr>
    </w:lvl>
    <w:lvl w:ilvl="5">
      <w:start w:val="1"/>
      <w:numFmt w:val="bullet"/>
      <w:lvlText w:val=""/>
      <w:lvlJc w:val="left"/>
      <w:pPr>
        <w:ind w:left="7200" w:hanging="360"/>
      </w:pPr>
      <w:rPr>
        <w:rFonts w:ascii="Wingdings" w:hAnsi="Wingdings" w:hint="default"/>
      </w:rPr>
    </w:lvl>
    <w:lvl w:ilvl="6">
      <w:start w:val="1"/>
      <w:numFmt w:val="bullet"/>
      <w:lvlText w:val=""/>
      <w:lvlJc w:val="left"/>
      <w:pPr>
        <w:ind w:left="7920" w:hanging="360"/>
      </w:pPr>
      <w:rPr>
        <w:rFonts w:ascii="Symbol" w:hAnsi="Symbol" w:hint="default"/>
      </w:rPr>
    </w:lvl>
    <w:lvl w:ilvl="7">
      <w:start w:val="1"/>
      <w:numFmt w:val="bullet"/>
      <w:lvlText w:val="o"/>
      <w:lvlJc w:val="left"/>
      <w:pPr>
        <w:ind w:left="8640" w:hanging="360"/>
      </w:pPr>
      <w:rPr>
        <w:rFonts w:ascii="Courier New" w:hAnsi="Courier New" w:cs="Courier New" w:hint="default"/>
      </w:rPr>
    </w:lvl>
    <w:lvl w:ilvl="8">
      <w:start w:val="1"/>
      <w:numFmt w:val="bullet"/>
      <w:lvlText w:val=""/>
      <w:lvlJc w:val="left"/>
      <w:pPr>
        <w:ind w:left="9360" w:hanging="360"/>
      </w:pPr>
      <w:rPr>
        <w:rFonts w:ascii="Wingdings" w:hAnsi="Wingdings" w:hint="default"/>
      </w:rPr>
    </w:lvl>
  </w:abstractNum>
  <w:abstractNum w:abstractNumId="8" w15:restartNumberingAfterBreak="0">
    <w:nsid w:val="05DA3698"/>
    <w:multiLevelType w:val="multilevel"/>
    <w:tmpl w:val="2DEAEB42"/>
    <w:lvl w:ilvl="0">
      <w:numFmt w:val="bullet"/>
      <w:lvlText w:val="-"/>
      <w:lvlJc w:val="left"/>
      <w:pPr>
        <w:ind w:left="720" w:hanging="360"/>
      </w:pPr>
      <w:rPr>
        <w:rFonts w:ascii="Arial Narrow" w:hAnsi="Arial Narrow" w:cs="Times New Roman" w:hint="default"/>
        <w:sz w:val="16"/>
        <w:szCs w:val="16"/>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713176F"/>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abstractNum w:abstractNumId="10" w15:restartNumberingAfterBreak="0">
    <w:nsid w:val="0E940810"/>
    <w:multiLevelType w:val="hybridMultilevel"/>
    <w:tmpl w:val="FE20C0E4"/>
    <w:lvl w:ilvl="0" w:tplc="DE20F0CA">
      <w:numFmt w:val="bullet"/>
      <w:lvlText w:val="-"/>
      <w:lvlJc w:val="left"/>
      <w:pPr>
        <w:ind w:left="720" w:hanging="360"/>
      </w:pPr>
      <w:rPr>
        <w:rFonts w:ascii="Inter Light" w:eastAsiaTheme="minorHAnsi" w:hAnsi="Inter Light" w:cs="Inter Medium"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471794C"/>
    <w:multiLevelType w:val="hybridMultilevel"/>
    <w:tmpl w:val="7772B1D0"/>
    <w:lvl w:ilvl="0" w:tplc="00000005">
      <w:numFmt w:val="bullet"/>
      <w:lvlText w:val="-"/>
      <w:lvlJc w:val="left"/>
      <w:pPr>
        <w:ind w:left="720" w:hanging="360"/>
      </w:pPr>
      <w:rPr>
        <w:rFonts w:ascii="Arial Narrow" w:hAnsi="Arial Narrow" w:cs="Times New Roman"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51A48C6"/>
    <w:multiLevelType w:val="hybridMultilevel"/>
    <w:tmpl w:val="6838C6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B375D8"/>
    <w:multiLevelType w:val="multilevel"/>
    <w:tmpl w:val="7A324668"/>
    <w:lvl w:ilvl="0">
      <w:start w:val="1"/>
      <w:numFmt w:val="bullet"/>
      <w:lvlText w:val=""/>
      <w:lvlJc w:val="left"/>
      <w:pPr>
        <w:ind w:left="720" w:hanging="360"/>
      </w:pPr>
      <w:rPr>
        <w:rFonts w:ascii="Symbol" w:hAnsi="Symbol"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8650CD4"/>
    <w:multiLevelType w:val="multilevel"/>
    <w:tmpl w:val="18650CD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5" w15:restartNumberingAfterBreak="0">
    <w:nsid w:val="188A1E3F"/>
    <w:multiLevelType w:val="multilevel"/>
    <w:tmpl w:val="188A1E3F"/>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15:restartNumberingAfterBreak="0">
    <w:nsid w:val="19423CE1"/>
    <w:multiLevelType w:val="multilevel"/>
    <w:tmpl w:val="19423C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A2F4625"/>
    <w:multiLevelType w:val="multilevel"/>
    <w:tmpl w:val="1A2F4625"/>
    <w:lvl w:ilvl="0">
      <w:start w:val="1"/>
      <w:numFmt w:val="decimal"/>
      <w:pStyle w:val="Naslov1"/>
      <w:lvlText w:val="%1."/>
      <w:lvlJc w:val="left"/>
      <w:pPr>
        <w:ind w:left="720" w:hanging="360"/>
      </w:pPr>
      <w:rPr>
        <w:rFonts w:hint="default"/>
      </w:rPr>
    </w:lvl>
    <w:lvl w:ilvl="1">
      <w:start w:val="1"/>
      <w:numFmt w:val="decimal"/>
      <w:pStyle w:val="Naslov2"/>
      <w:isLgl/>
      <w:lvlText w:val="%1.%2."/>
      <w:lvlJc w:val="left"/>
      <w:pPr>
        <w:ind w:left="360" w:hanging="36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120" w:hanging="108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040" w:hanging="1440"/>
      </w:pPr>
      <w:rPr>
        <w:rFonts w:hint="default"/>
      </w:rPr>
    </w:lvl>
  </w:abstractNum>
  <w:abstractNum w:abstractNumId="18" w15:restartNumberingAfterBreak="0">
    <w:nsid w:val="1D04679A"/>
    <w:multiLevelType w:val="hybridMultilevel"/>
    <w:tmpl w:val="866659D8"/>
    <w:lvl w:ilvl="0" w:tplc="04240005">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D550796"/>
    <w:multiLevelType w:val="hybridMultilevel"/>
    <w:tmpl w:val="8C868414"/>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20" w15:restartNumberingAfterBreak="0">
    <w:nsid w:val="1E240C98"/>
    <w:multiLevelType w:val="multilevel"/>
    <w:tmpl w:val="B3B6BC6E"/>
    <w:lvl w:ilvl="0">
      <w:numFmt w:val="bullet"/>
      <w:lvlText w:val="-"/>
      <w:lvlJc w:val="left"/>
      <w:pPr>
        <w:tabs>
          <w:tab w:val="num" w:pos="720"/>
        </w:tabs>
        <w:ind w:left="720" w:hanging="360"/>
      </w:pPr>
      <w:rPr>
        <w:rFonts w:ascii="Arial Narrow" w:hAnsi="Arial Narrow" w:cs="Arial Narrow" w:hint="default"/>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21" w15:restartNumberingAfterBreak="0">
    <w:nsid w:val="1F4D7CE4"/>
    <w:multiLevelType w:val="multilevel"/>
    <w:tmpl w:val="1F4D7CE4"/>
    <w:lvl w:ilvl="0">
      <w:start w:val="1"/>
      <w:numFmt w:val="decimal"/>
      <w:pStyle w:val="Slika"/>
      <w:lvlText w:val="Slika %1:"/>
      <w:lvlJc w:val="left"/>
      <w:pPr>
        <w:ind w:left="502"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0D65CC0"/>
    <w:multiLevelType w:val="multilevel"/>
    <w:tmpl w:val="20D65CC0"/>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3" w15:restartNumberingAfterBreak="0">
    <w:nsid w:val="213E71B3"/>
    <w:multiLevelType w:val="hybridMultilevel"/>
    <w:tmpl w:val="41EC7264"/>
    <w:lvl w:ilvl="0" w:tplc="00000011">
      <w:start w:val="1"/>
      <w:numFmt w:val="bullet"/>
      <w:lvlText w:val=""/>
      <w:lvlJc w:val="left"/>
      <w:pPr>
        <w:ind w:left="1334" w:hanging="360"/>
      </w:pPr>
      <w:rPr>
        <w:rFonts w:ascii="Symbol" w:hAnsi="Symbol" w:cs="Vectrex-Bold" w:hint="default"/>
        <w:sz w:val="18"/>
        <w:szCs w:val="18"/>
      </w:rPr>
    </w:lvl>
    <w:lvl w:ilvl="1" w:tplc="04240003" w:tentative="1">
      <w:start w:val="1"/>
      <w:numFmt w:val="bullet"/>
      <w:lvlText w:val="o"/>
      <w:lvlJc w:val="left"/>
      <w:pPr>
        <w:ind w:left="2054" w:hanging="360"/>
      </w:pPr>
      <w:rPr>
        <w:rFonts w:ascii="Courier New" w:hAnsi="Courier New" w:cs="Courier New" w:hint="default"/>
      </w:rPr>
    </w:lvl>
    <w:lvl w:ilvl="2" w:tplc="04240005" w:tentative="1">
      <w:start w:val="1"/>
      <w:numFmt w:val="bullet"/>
      <w:lvlText w:val=""/>
      <w:lvlJc w:val="left"/>
      <w:pPr>
        <w:ind w:left="2774" w:hanging="360"/>
      </w:pPr>
      <w:rPr>
        <w:rFonts w:ascii="Wingdings" w:hAnsi="Wingdings" w:hint="default"/>
      </w:rPr>
    </w:lvl>
    <w:lvl w:ilvl="3" w:tplc="04240001" w:tentative="1">
      <w:start w:val="1"/>
      <w:numFmt w:val="bullet"/>
      <w:lvlText w:val=""/>
      <w:lvlJc w:val="left"/>
      <w:pPr>
        <w:ind w:left="3494" w:hanging="360"/>
      </w:pPr>
      <w:rPr>
        <w:rFonts w:ascii="Symbol" w:hAnsi="Symbol" w:hint="default"/>
      </w:rPr>
    </w:lvl>
    <w:lvl w:ilvl="4" w:tplc="04240003" w:tentative="1">
      <w:start w:val="1"/>
      <w:numFmt w:val="bullet"/>
      <w:lvlText w:val="o"/>
      <w:lvlJc w:val="left"/>
      <w:pPr>
        <w:ind w:left="4214" w:hanging="360"/>
      </w:pPr>
      <w:rPr>
        <w:rFonts w:ascii="Courier New" w:hAnsi="Courier New" w:cs="Courier New" w:hint="default"/>
      </w:rPr>
    </w:lvl>
    <w:lvl w:ilvl="5" w:tplc="04240005" w:tentative="1">
      <w:start w:val="1"/>
      <w:numFmt w:val="bullet"/>
      <w:lvlText w:val=""/>
      <w:lvlJc w:val="left"/>
      <w:pPr>
        <w:ind w:left="4934" w:hanging="360"/>
      </w:pPr>
      <w:rPr>
        <w:rFonts w:ascii="Wingdings" w:hAnsi="Wingdings" w:hint="default"/>
      </w:rPr>
    </w:lvl>
    <w:lvl w:ilvl="6" w:tplc="04240001" w:tentative="1">
      <w:start w:val="1"/>
      <w:numFmt w:val="bullet"/>
      <w:lvlText w:val=""/>
      <w:lvlJc w:val="left"/>
      <w:pPr>
        <w:ind w:left="5654" w:hanging="360"/>
      </w:pPr>
      <w:rPr>
        <w:rFonts w:ascii="Symbol" w:hAnsi="Symbol" w:hint="default"/>
      </w:rPr>
    </w:lvl>
    <w:lvl w:ilvl="7" w:tplc="04240003" w:tentative="1">
      <w:start w:val="1"/>
      <w:numFmt w:val="bullet"/>
      <w:lvlText w:val="o"/>
      <w:lvlJc w:val="left"/>
      <w:pPr>
        <w:ind w:left="6374" w:hanging="360"/>
      </w:pPr>
      <w:rPr>
        <w:rFonts w:ascii="Courier New" w:hAnsi="Courier New" w:cs="Courier New" w:hint="default"/>
      </w:rPr>
    </w:lvl>
    <w:lvl w:ilvl="8" w:tplc="04240005" w:tentative="1">
      <w:start w:val="1"/>
      <w:numFmt w:val="bullet"/>
      <w:lvlText w:val=""/>
      <w:lvlJc w:val="left"/>
      <w:pPr>
        <w:ind w:left="7094" w:hanging="360"/>
      </w:pPr>
      <w:rPr>
        <w:rFonts w:ascii="Wingdings" w:hAnsi="Wingdings" w:hint="default"/>
      </w:rPr>
    </w:lvl>
  </w:abstractNum>
  <w:abstractNum w:abstractNumId="24" w15:restartNumberingAfterBreak="0">
    <w:nsid w:val="220426DD"/>
    <w:multiLevelType w:val="hybridMultilevel"/>
    <w:tmpl w:val="516401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4197F29"/>
    <w:multiLevelType w:val="multilevel"/>
    <w:tmpl w:val="157ED276"/>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bullet"/>
      <w:lvlText w:val=""/>
      <w:lvlJc w:val="left"/>
      <w:pPr>
        <w:ind w:left="3589" w:hanging="360"/>
      </w:pPr>
      <w:rPr>
        <w:rFonts w:ascii="Symbol" w:hAnsi="Symbol" w:hint="default"/>
      </w:r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6" w15:restartNumberingAfterBreak="0">
    <w:nsid w:val="25600A54"/>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abstractNum w:abstractNumId="27" w15:restartNumberingAfterBreak="0">
    <w:nsid w:val="25E163C6"/>
    <w:multiLevelType w:val="multilevel"/>
    <w:tmpl w:val="F2CAF48E"/>
    <w:lvl w:ilvl="0">
      <w:start w:val="1"/>
      <w:numFmt w:val="bullet"/>
      <w:lvlText w:val=""/>
      <w:lvlJc w:val="left"/>
      <w:pPr>
        <w:ind w:left="720" w:hanging="360"/>
      </w:pPr>
      <w:rPr>
        <w:rFonts w:ascii="Symbol" w:hAnsi="Symbol" w:hint="default"/>
        <w:sz w:val="16"/>
        <w:szCs w:val="16"/>
      </w:rPr>
    </w:lvl>
    <w:lvl w:ilvl="1">
      <w:start w:val="60"/>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2BF46F30"/>
    <w:multiLevelType w:val="multilevel"/>
    <w:tmpl w:val="2BF46F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2E286603"/>
    <w:multiLevelType w:val="hybridMultilevel"/>
    <w:tmpl w:val="FA4254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0195DDF"/>
    <w:multiLevelType w:val="hybridMultilevel"/>
    <w:tmpl w:val="EAC8BB88"/>
    <w:lvl w:ilvl="0" w:tplc="2C3EC1F4">
      <w:start w:val="15"/>
      <w:numFmt w:val="bullet"/>
      <w:lvlText w:val="-"/>
      <w:lvlJc w:val="left"/>
      <w:pPr>
        <w:ind w:left="1429" w:hanging="360"/>
      </w:pPr>
      <w:rPr>
        <w:rFonts w:ascii="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1" w15:restartNumberingAfterBreak="0">
    <w:nsid w:val="363F3D01"/>
    <w:multiLevelType w:val="multilevel"/>
    <w:tmpl w:val="363F3D0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38414C8A"/>
    <w:multiLevelType w:val="multilevel"/>
    <w:tmpl w:val="FE7EC668"/>
    <w:lvl w:ilvl="0">
      <w:numFmt w:val="bullet"/>
      <w:lvlText w:val="-"/>
      <w:lvlJc w:val="left"/>
      <w:pPr>
        <w:ind w:left="720" w:hanging="360"/>
      </w:pPr>
      <w:rPr>
        <w:rFonts w:ascii="Arial Narrow" w:hAnsi="Arial Narrow" w:cs="Times New Roman" w:hint="default"/>
        <w:sz w:val="16"/>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3DDB4263"/>
    <w:multiLevelType w:val="multilevel"/>
    <w:tmpl w:val="3DDB4263"/>
    <w:lvl w:ilvl="0">
      <w:numFmt w:val="bullet"/>
      <w:lvlText w:val="-"/>
      <w:lvlJc w:val="left"/>
      <w:pPr>
        <w:ind w:left="720" w:hanging="360"/>
      </w:pPr>
      <w:rPr>
        <w:rFonts w:ascii="Arial Narrow" w:hAnsi="Arial Narrow" w:cs="Times New Roman"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43851506"/>
    <w:multiLevelType w:val="multilevel"/>
    <w:tmpl w:val="438515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48E40CB5"/>
    <w:multiLevelType w:val="hybridMultilevel"/>
    <w:tmpl w:val="379CEE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A381B9A"/>
    <w:multiLevelType w:val="hybridMultilevel"/>
    <w:tmpl w:val="52C8271C"/>
    <w:lvl w:ilvl="0" w:tplc="DE20F0CA">
      <w:numFmt w:val="bullet"/>
      <w:lvlText w:val="-"/>
      <w:lvlJc w:val="left"/>
      <w:pPr>
        <w:ind w:left="720" w:hanging="360"/>
      </w:pPr>
      <w:rPr>
        <w:rFonts w:ascii="Inter Light" w:eastAsiaTheme="minorHAnsi" w:hAnsi="Inter Light" w:cs="Inter Medium"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A4B5475"/>
    <w:multiLevelType w:val="multilevel"/>
    <w:tmpl w:val="4A4B5475"/>
    <w:lvl w:ilvl="0">
      <w:start w:val="1"/>
      <w:numFmt w:val="decimal"/>
      <w:pStyle w:val="Naslov3"/>
      <w:lvlText w:val="%1.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AA978A4"/>
    <w:multiLevelType w:val="multilevel"/>
    <w:tmpl w:val="4AA978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4FE54C54"/>
    <w:multiLevelType w:val="multilevel"/>
    <w:tmpl w:val="DFF6933E"/>
    <w:lvl w:ilvl="0">
      <w:numFmt w:val="bullet"/>
      <w:lvlText w:val="-"/>
      <w:lvlJc w:val="left"/>
      <w:pPr>
        <w:tabs>
          <w:tab w:val="num" w:pos="720"/>
        </w:tabs>
        <w:ind w:left="720" w:hanging="360"/>
      </w:pPr>
      <w:rPr>
        <w:rFonts w:ascii="Arial Narrow" w:hAnsi="Arial Narrow" w:cs="Arial Narrow" w:hint="default"/>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40" w15:restartNumberingAfterBreak="0">
    <w:nsid w:val="50AA3F96"/>
    <w:multiLevelType w:val="hybridMultilevel"/>
    <w:tmpl w:val="3AD68A3E"/>
    <w:lvl w:ilvl="0" w:tplc="00000005">
      <w:numFmt w:val="bullet"/>
      <w:lvlText w:val="-"/>
      <w:lvlJc w:val="left"/>
      <w:pPr>
        <w:spacing w:before="100"/>
      </w:pPr>
      <w:rPr>
        <w:rFonts w:ascii="Arial Narrow" w:hAnsi="Arial Narrow" w:cs="Times New Roman" w:hint="default"/>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53F93B43"/>
    <w:multiLevelType w:val="hybridMultilevel"/>
    <w:tmpl w:val="527CC45E"/>
    <w:lvl w:ilvl="0" w:tplc="DE20F0CA">
      <w:numFmt w:val="bullet"/>
      <w:lvlText w:val="-"/>
      <w:lvlJc w:val="left"/>
      <w:pPr>
        <w:ind w:left="720" w:hanging="360"/>
      </w:pPr>
      <w:rPr>
        <w:rFonts w:ascii="Inter Light" w:eastAsiaTheme="minorHAnsi" w:hAnsi="Inter Light" w:cs="Inter Medium"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76929F3"/>
    <w:multiLevelType w:val="multilevel"/>
    <w:tmpl w:val="576929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588B0CE9"/>
    <w:multiLevelType w:val="multilevel"/>
    <w:tmpl w:val="6AB898C0"/>
    <w:lvl w:ilvl="0">
      <w:numFmt w:val="bullet"/>
      <w:lvlText w:val="-"/>
      <w:lvlJc w:val="left"/>
      <w:pPr>
        <w:tabs>
          <w:tab w:val="num" w:pos="720"/>
        </w:tabs>
        <w:ind w:left="720" w:hanging="360"/>
      </w:pPr>
      <w:rPr>
        <w:rFonts w:ascii="Arial Narrow" w:hAnsi="Arial Narrow" w:cs="Times New Roman" w:hint="default"/>
        <w:sz w:val="16"/>
        <w:szCs w:val="16"/>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44" w15:restartNumberingAfterBreak="0">
    <w:nsid w:val="59264286"/>
    <w:multiLevelType w:val="hybridMultilevel"/>
    <w:tmpl w:val="15B886A0"/>
    <w:lvl w:ilvl="0" w:tplc="51CA46F6">
      <w:numFmt w:val="bullet"/>
      <w:lvlText w:val="-"/>
      <w:lvlJc w:val="left"/>
      <w:pPr>
        <w:tabs>
          <w:tab w:val="num" w:pos="720"/>
        </w:tabs>
        <w:ind w:left="720" w:hanging="360"/>
      </w:pPr>
      <w:rPr>
        <w:rFonts w:ascii="Arial Narrow" w:eastAsia="Times New Roman" w:hAnsi="Arial Narrow" w:cs="Tahoma" w:hint="default"/>
      </w:rPr>
    </w:lvl>
    <w:lvl w:ilvl="1" w:tplc="51CA46F6">
      <w:numFmt w:val="bullet"/>
      <w:lvlText w:val="-"/>
      <w:lvlJc w:val="left"/>
      <w:pPr>
        <w:tabs>
          <w:tab w:val="num" w:pos="720"/>
        </w:tabs>
        <w:ind w:left="720" w:hanging="360"/>
      </w:pPr>
      <w:rPr>
        <w:rFonts w:ascii="Arial Narrow" w:eastAsia="Times New Roman" w:hAnsi="Arial Narrow" w:cs="Tahoma"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5C5618D0"/>
    <w:multiLevelType w:val="hybridMultilevel"/>
    <w:tmpl w:val="256AB536"/>
    <w:lvl w:ilvl="0" w:tplc="0000000F">
      <w:numFmt w:val="bullet"/>
      <w:lvlText w:val="-"/>
      <w:lvlJc w:val="left"/>
      <w:pPr>
        <w:ind w:left="1440" w:hanging="360"/>
      </w:pPr>
      <w:rPr>
        <w:rFonts w:ascii="Calibri" w:hAnsi="Calibri" w:cs="Calibri" w:hint="default"/>
        <w:lang w:val="sl-S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5D3B790D"/>
    <w:multiLevelType w:val="multilevel"/>
    <w:tmpl w:val="5D3B790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5DE02E5A"/>
    <w:multiLevelType w:val="hybridMultilevel"/>
    <w:tmpl w:val="2476130A"/>
    <w:lvl w:ilvl="0" w:tplc="AD8C3E3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1AD6D96"/>
    <w:multiLevelType w:val="hybridMultilevel"/>
    <w:tmpl w:val="AF4EE3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62AF17C8"/>
    <w:multiLevelType w:val="hybridMultilevel"/>
    <w:tmpl w:val="97FE796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A8A7578"/>
    <w:multiLevelType w:val="hybridMultilevel"/>
    <w:tmpl w:val="963883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B375AB7"/>
    <w:multiLevelType w:val="hybridMultilevel"/>
    <w:tmpl w:val="EB8A9C9E"/>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52" w15:restartNumberingAfterBreak="0">
    <w:nsid w:val="727374A5"/>
    <w:multiLevelType w:val="hybridMultilevel"/>
    <w:tmpl w:val="65AE2512"/>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53" w15:restartNumberingAfterBreak="0">
    <w:nsid w:val="73B83449"/>
    <w:multiLevelType w:val="hybridMultilevel"/>
    <w:tmpl w:val="39C6ED1E"/>
    <w:lvl w:ilvl="0" w:tplc="2C3EC1F4">
      <w:start w:val="15"/>
      <w:numFmt w:val="bullet"/>
      <w:lvlText w:val="-"/>
      <w:lvlJc w:val="left"/>
      <w:pPr>
        <w:tabs>
          <w:tab w:val="num" w:pos="360"/>
        </w:tabs>
        <w:ind w:left="360" w:hanging="360"/>
      </w:pPr>
      <w:rPr>
        <w:rFonts w:ascii="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52F666E"/>
    <w:multiLevelType w:val="multilevel"/>
    <w:tmpl w:val="9D1825A2"/>
    <w:lvl w:ilvl="0">
      <w:numFmt w:val="bullet"/>
      <w:lvlText w:val="-"/>
      <w:lvlJc w:val="left"/>
      <w:pPr>
        <w:ind w:left="720" w:hanging="360"/>
      </w:pPr>
      <w:rPr>
        <w:rFonts w:ascii="Arial Narrow" w:hAnsi="Arial Narrow" w:cs="Times New Roman" w:hint="default"/>
        <w:sz w:val="16"/>
        <w:szCs w:val="16"/>
      </w:rPr>
    </w:lvl>
    <w:lvl w:ilvl="1">
      <w:start w:val="60"/>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75E65C29"/>
    <w:multiLevelType w:val="hybridMultilevel"/>
    <w:tmpl w:val="B238BCD6"/>
    <w:lvl w:ilvl="0" w:tplc="04240003">
      <w:start w:val="1"/>
      <w:numFmt w:val="bullet"/>
      <w:lvlText w:val="o"/>
      <w:lvlJc w:val="left"/>
      <w:pPr>
        <w:ind w:left="1146" w:hanging="360"/>
      </w:pPr>
      <w:rPr>
        <w:rFonts w:ascii="Courier New" w:hAnsi="Courier New" w:cs="Courier New"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56" w15:restartNumberingAfterBreak="0">
    <w:nsid w:val="78756A3A"/>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num w:numId="1" w16cid:durableId="2037729548">
    <w:abstractNumId w:val="0"/>
  </w:num>
  <w:num w:numId="2" w16cid:durableId="620965302">
    <w:abstractNumId w:val="37"/>
  </w:num>
  <w:num w:numId="3" w16cid:durableId="1415317401">
    <w:abstractNumId w:val="17"/>
  </w:num>
  <w:num w:numId="4" w16cid:durableId="1093356003">
    <w:abstractNumId w:val="6"/>
  </w:num>
  <w:num w:numId="5" w16cid:durableId="1856336539">
    <w:abstractNumId w:val="21"/>
  </w:num>
  <w:num w:numId="6" w16cid:durableId="1990358050">
    <w:abstractNumId w:val="5"/>
  </w:num>
  <w:num w:numId="7" w16cid:durableId="1543706368">
    <w:abstractNumId w:val="46"/>
  </w:num>
  <w:num w:numId="8" w16cid:durableId="2010984469">
    <w:abstractNumId w:val="7"/>
  </w:num>
  <w:num w:numId="9" w16cid:durableId="1027683370">
    <w:abstractNumId w:val="33"/>
  </w:num>
  <w:num w:numId="10" w16cid:durableId="262802763">
    <w:abstractNumId w:val="31"/>
  </w:num>
  <w:num w:numId="11" w16cid:durableId="864712447">
    <w:abstractNumId w:val="15"/>
  </w:num>
  <w:num w:numId="12" w16cid:durableId="957948706">
    <w:abstractNumId w:val="22"/>
  </w:num>
  <w:num w:numId="13" w16cid:durableId="198320808">
    <w:abstractNumId w:val="14"/>
  </w:num>
  <w:num w:numId="14" w16cid:durableId="570238846">
    <w:abstractNumId w:val="42"/>
  </w:num>
  <w:num w:numId="15" w16cid:durableId="652175185">
    <w:abstractNumId w:val="28"/>
  </w:num>
  <w:num w:numId="16" w16cid:durableId="634070436">
    <w:abstractNumId w:val="34"/>
  </w:num>
  <w:num w:numId="17" w16cid:durableId="772867133">
    <w:abstractNumId w:val="16"/>
  </w:num>
  <w:num w:numId="18" w16cid:durableId="1197697499">
    <w:abstractNumId w:val="38"/>
  </w:num>
  <w:num w:numId="19" w16cid:durableId="1723749925">
    <w:abstractNumId w:val="1"/>
  </w:num>
  <w:num w:numId="20" w16cid:durableId="1716927953">
    <w:abstractNumId w:val="3"/>
  </w:num>
  <w:num w:numId="21" w16cid:durableId="1472137277">
    <w:abstractNumId w:val="2"/>
  </w:num>
  <w:num w:numId="22" w16cid:durableId="1699306270">
    <w:abstractNumId w:val="30"/>
  </w:num>
  <w:num w:numId="23" w16cid:durableId="763110565">
    <w:abstractNumId w:val="53"/>
  </w:num>
  <w:num w:numId="24" w16cid:durableId="532301720">
    <w:abstractNumId w:val="54"/>
  </w:num>
  <w:num w:numId="25" w16cid:durableId="785075349">
    <w:abstractNumId w:val="27"/>
  </w:num>
  <w:num w:numId="26" w16cid:durableId="124736463">
    <w:abstractNumId w:val="24"/>
  </w:num>
  <w:num w:numId="27" w16cid:durableId="819227604">
    <w:abstractNumId w:val="32"/>
  </w:num>
  <w:num w:numId="28" w16cid:durableId="607278597">
    <w:abstractNumId w:val="49"/>
  </w:num>
  <w:num w:numId="29" w16cid:durableId="1497065115">
    <w:abstractNumId w:val="55"/>
  </w:num>
  <w:num w:numId="30" w16cid:durableId="1512838881">
    <w:abstractNumId w:val="4"/>
  </w:num>
  <w:num w:numId="31" w16cid:durableId="2015958993">
    <w:abstractNumId w:val="47"/>
  </w:num>
  <w:num w:numId="32" w16cid:durableId="349651764">
    <w:abstractNumId w:val="13"/>
  </w:num>
  <w:num w:numId="33" w16cid:durableId="1051032434">
    <w:abstractNumId w:val="23"/>
  </w:num>
  <w:num w:numId="34" w16cid:durableId="704256125">
    <w:abstractNumId w:val="50"/>
  </w:num>
  <w:num w:numId="35" w16cid:durableId="1999771252">
    <w:abstractNumId w:val="25"/>
  </w:num>
  <w:num w:numId="36" w16cid:durableId="639532520">
    <w:abstractNumId w:val="52"/>
  </w:num>
  <w:num w:numId="37" w16cid:durableId="229003201">
    <w:abstractNumId w:val="51"/>
  </w:num>
  <w:num w:numId="38" w16cid:durableId="2054764880">
    <w:abstractNumId w:val="19"/>
  </w:num>
  <w:num w:numId="39" w16cid:durableId="812020665">
    <w:abstractNumId w:val="56"/>
  </w:num>
  <w:num w:numId="40" w16cid:durableId="1792279105">
    <w:abstractNumId w:val="48"/>
  </w:num>
  <w:num w:numId="41" w16cid:durableId="49155188">
    <w:abstractNumId w:val="20"/>
  </w:num>
  <w:num w:numId="42" w16cid:durableId="2140607833">
    <w:abstractNumId w:val="35"/>
  </w:num>
  <w:num w:numId="43" w16cid:durableId="379866952">
    <w:abstractNumId w:val="40"/>
  </w:num>
  <w:num w:numId="44" w16cid:durableId="385303936">
    <w:abstractNumId w:val="8"/>
  </w:num>
  <w:num w:numId="45" w16cid:durableId="935864649">
    <w:abstractNumId w:val="39"/>
  </w:num>
  <w:num w:numId="46" w16cid:durableId="1830780655">
    <w:abstractNumId w:val="26"/>
  </w:num>
  <w:num w:numId="47" w16cid:durableId="721713731">
    <w:abstractNumId w:val="12"/>
  </w:num>
  <w:num w:numId="48" w16cid:durableId="826629282">
    <w:abstractNumId w:val="29"/>
  </w:num>
  <w:num w:numId="49" w16cid:durableId="1144472056">
    <w:abstractNumId w:val="11"/>
  </w:num>
  <w:num w:numId="50" w16cid:durableId="2052534162">
    <w:abstractNumId w:val="43"/>
  </w:num>
  <w:num w:numId="51" w16cid:durableId="1629781891">
    <w:abstractNumId w:val="45"/>
  </w:num>
  <w:num w:numId="52" w16cid:durableId="1471167377">
    <w:abstractNumId w:val="44"/>
  </w:num>
  <w:num w:numId="53" w16cid:durableId="281962954">
    <w:abstractNumId w:val="18"/>
  </w:num>
  <w:num w:numId="54" w16cid:durableId="673872727">
    <w:abstractNumId w:val="9"/>
  </w:num>
  <w:num w:numId="55" w16cid:durableId="1086803319">
    <w:abstractNumId w:val="10"/>
  </w:num>
  <w:num w:numId="56" w16cid:durableId="709498839">
    <w:abstractNumId w:val="41"/>
  </w:num>
  <w:num w:numId="57" w16cid:durableId="53968415">
    <w:abstractNumId w:val="3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hideSpellingError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50"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doNotLeaveBackslashAlon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936"/>
    <w:rsid w:val="000306A9"/>
    <w:rsid w:val="000356B5"/>
    <w:rsid w:val="000465A2"/>
    <w:rsid w:val="00052844"/>
    <w:rsid w:val="00063D60"/>
    <w:rsid w:val="00064574"/>
    <w:rsid w:val="0007343F"/>
    <w:rsid w:val="000B06E4"/>
    <w:rsid w:val="000B12A3"/>
    <w:rsid w:val="000B1402"/>
    <w:rsid w:val="000C2F58"/>
    <w:rsid w:val="000C3B47"/>
    <w:rsid w:val="000D0ECF"/>
    <w:rsid w:val="000D4797"/>
    <w:rsid w:val="000D750D"/>
    <w:rsid w:val="000D7BAB"/>
    <w:rsid w:val="000F5C5A"/>
    <w:rsid w:val="000F5CC0"/>
    <w:rsid w:val="00115E36"/>
    <w:rsid w:val="00131A76"/>
    <w:rsid w:val="00132CF9"/>
    <w:rsid w:val="00136410"/>
    <w:rsid w:val="001440BB"/>
    <w:rsid w:val="00145D2A"/>
    <w:rsid w:val="00150DA3"/>
    <w:rsid w:val="001660A1"/>
    <w:rsid w:val="001860B1"/>
    <w:rsid w:val="001A2698"/>
    <w:rsid w:val="001A6602"/>
    <w:rsid w:val="001B1D8C"/>
    <w:rsid w:val="001C0C7B"/>
    <w:rsid w:val="001C36C4"/>
    <w:rsid w:val="001C3959"/>
    <w:rsid w:val="001D3F6D"/>
    <w:rsid w:val="001D78CC"/>
    <w:rsid w:val="001E0B87"/>
    <w:rsid w:val="001F419B"/>
    <w:rsid w:val="001F4619"/>
    <w:rsid w:val="00213A08"/>
    <w:rsid w:val="0021771D"/>
    <w:rsid w:val="002249E9"/>
    <w:rsid w:val="00226C7F"/>
    <w:rsid w:val="002274EF"/>
    <w:rsid w:val="002374FD"/>
    <w:rsid w:val="00252194"/>
    <w:rsid w:val="002605B9"/>
    <w:rsid w:val="00262D7D"/>
    <w:rsid w:val="00276D4D"/>
    <w:rsid w:val="0028009E"/>
    <w:rsid w:val="00287F88"/>
    <w:rsid w:val="00292090"/>
    <w:rsid w:val="00296DC7"/>
    <w:rsid w:val="002A2F90"/>
    <w:rsid w:val="002A7389"/>
    <w:rsid w:val="002B72C0"/>
    <w:rsid w:val="002C35EA"/>
    <w:rsid w:val="002D2A0A"/>
    <w:rsid w:val="002D618A"/>
    <w:rsid w:val="002E7C95"/>
    <w:rsid w:val="002F0F66"/>
    <w:rsid w:val="002F5B94"/>
    <w:rsid w:val="00300667"/>
    <w:rsid w:val="00300937"/>
    <w:rsid w:val="00303EBC"/>
    <w:rsid w:val="00312117"/>
    <w:rsid w:val="00315445"/>
    <w:rsid w:val="00326D36"/>
    <w:rsid w:val="00331701"/>
    <w:rsid w:val="00335AA3"/>
    <w:rsid w:val="0034097A"/>
    <w:rsid w:val="00346A21"/>
    <w:rsid w:val="00352259"/>
    <w:rsid w:val="0035577D"/>
    <w:rsid w:val="00364077"/>
    <w:rsid w:val="00364289"/>
    <w:rsid w:val="00364BEB"/>
    <w:rsid w:val="003665EE"/>
    <w:rsid w:val="0037020C"/>
    <w:rsid w:val="003702ED"/>
    <w:rsid w:val="0038061A"/>
    <w:rsid w:val="003825C7"/>
    <w:rsid w:val="00385961"/>
    <w:rsid w:val="00387469"/>
    <w:rsid w:val="003B0A59"/>
    <w:rsid w:val="003B14C9"/>
    <w:rsid w:val="003B78F6"/>
    <w:rsid w:val="003C6715"/>
    <w:rsid w:val="003D0015"/>
    <w:rsid w:val="003D2E26"/>
    <w:rsid w:val="003E1283"/>
    <w:rsid w:val="003E4FE0"/>
    <w:rsid w:val="003F12F1"/>
    <w:rsid w:val="003F2C9E"/>
    <w:rsid w:val="003F38E5"/>
    <w:rsid w:val="003F77E0"/>
    <w:rsid w:val="0040004C"/>
    <w:rsid w:val="00405169"/>
    <w:rsid w:val="00406D40"/>
    <w:rsid w:val="00407AA1"/>
    <w:rsid w:val="004168A3"/>
    <w:rsid w:val="00417270"/>
    <w:rsid w:val="00422011"/>
    <w:rsid w:val="0042611B"/>
    <w:rsid w:val="00434E6C"/>
    <w:rsid w:val="00443259"/>
    <w:rsid w:val="00446F6A"/>
    <w:rsid w:val="00447701"/>
    <w:rsid w:val="0045307C"/>
    <w:rsid w:val="00453E3F"/>
    <w:rsid w:val="00477848"/>
    <w:rsid w:val="0049218D"/>
    <w:rsid w:val="00492844"/>
    <w:rsid w:val="004A43AF"/>
    <w:rsid w:val="004B0A98"/>
    <w:rsid w:val="004C6858"/>
    <w:rsid w:val="004D1A2B"/>
    <w:rsid w:val="004D2E09"/>
    <w:rsid w:val="004D3277"/>
    <w:rsid w:val="004E02B2"/>
    <w:rsid w:val="004E4FAE"/>
    <w:rsid w:val="004E7877"/>
    <w:rsid w:val="004E7987"/>
    <w:rsid w:val="004E7BDE"/>
    <w:rsid w:val="004F477A"/>
    <w:rsid w:val="004F4FCB"/>
    <w:rsid w:val="005215DA"/>
    <w:rsid w:val="00525BC4"/>
    <w:rsid w:val="00545900"/>
    <w:rsid w:val="00547EEC"/>
    <w:rsid w:val="005621C9"/>
    <w:rsid w:val="00571C7B"/>
    <w:rsid w:val="00572683"/>
    <w:rsid w:val="00580F56"/>
    <w:rsid w:val="0058365A"/>
    <w:rsid w:val="00586058"/>
    <w:rsid w:val="005A069E"/>
    <w:rsid w:val="005A3DB5"/>
    <w:rsid w:val="005A754F"/>
    <w:rsid w:val="005B75CA"/>
    <w:rsid w:val="005B7A1E"/>
    <w:rsid w:val="005C4568"/>
    <w:rsid w:val="005F291E"/>
    <w:rsid w:val="005F34A0"/>
    <w:rsid w:val="005F48A4"/>
    <w:rsid w:val="005F6572"/>
    <w:rsid w:val="0060452B"/>
    <w:rsid w:val="006107C7"/>
    <w:rsid w:val="00616236"/>
    <w:rsid w:val="0064177E"/>
    <w:rsid w:val="00643DA5"/>
    <w:rsid w:val="00650B31"/>
    <w:rsid w:val="00653E77"/>
    <w:rsid w:val="00662DD0"/>
    <w:rsid w:val="00665EFC"/>
    <w:rsid w:val="0067718D"/>
    <w:rsid w:val="00681F12"/>
    <w:rsid w:val="00684F76"/>
    <w:rsid w:val="006A04BB"/>
    <w:rsid w:val="006A7E14"/>
    <w:rsid w:val="006B20A0"/>
    <w:rsid w:val="006B4F7C"/>
    <w:rsid w:val="006B6B0E"/>
    <w:rsid w:val="006C1DB5"/>
    <w:rsid w:val="006C213A"/>
    <w:rsid w:val="006E046E"/>
    <w:rsid w:val="00710396"/>
    <w:rsid w:val="007136CD"/>
    <w:rsid w:val="00714552"/>
    <w:rsid w:val="00715B93"/>
    <w:rsid w:val="00723D7E"/>
    <w:rsid w:val="00726F7A"/>
    <w:rsid w:val="00744BB8"/>
    <w:rsid w:val="00745556"/>
    <w:rsid w:val="007515FB"/>
    <w:rsid w:val="007520C3"/>
    <w:rsid w:val="0075371C"/>
    <w:rsid w:val="007575F4"/>
    <w:rsid w:val="0075789C"/>
    <w:rsid w:val="00770515"/>
    <w:rsid w:val="0077288A"/>
    <w:rsid w:val="007741B0"/>
    <w:rsid w:val="0077470D"/>
    <w:rsid w:val="0077773D"/>
    <w:rsid w:val="00777C57"/>
    <w:rsid w:val="00785936"/>
    <w:rsid w:val="0079004A"/>
    <w:rsid w:val="007A0257"/>
    <w:rsid w:val="007A4CAC"/>
    <w:rsid w:val="007A61F2"/>
    <w:rsid w:val="007A7D86"/>
    <w:rsid w:val="007B488D"/>
    <w:rsid w:val="007C1EB1"/>
    <w:rsid w:val="007D1B20"/>
    <w:rsid w:val="007D2A28"/>
    <w:rsid w:val="007E2028"/>
    <w:rsid w:val="007E4A10"/>
    <w:rsid w:val="007F2BBD"/>
    <w:rsid w:val="007F4541"/>
    <w:rsid w:val="008030BF"/>
    <w:rsid w:val="008049DC"/>
    <w:rsid w:val="0080674E"/>
    <w:rsid w:val="008122E1"/>
    <w:rsid w:val="0082294D"/>
    <w:rsid w:val="00837496"/>
    <w:rsid w:val="00847FF5"/>
    <w:rsid w:val="00850F1C"/>
    <w:rsid w:val="008540A6"/>
    <w:rsid w:val="00855BC1"/>
    <w:rsid w:val="00855D71"/>
    <w:rsid w:val="00862542"/>
    <w:rsid w:val="00865329"/>
    <w:rsid w:val="00867276"/>
    <w:rsid w:val="00870486"/>
    <w:rsid w:val="008749D9"/>
    <w:rsid w:val="0088667E"/>
    <w:rsid w:val="008939C8"/>
    <w:rsid w:val="008A0AEF"/>
    <w:rsid w:val="008A79CB"/>
    <w:rsid w:val="008B1C93"/>
    <w:rsid w:val="008B3203"/>
    <w:rsid w:val="008B457D"/>
    <w:rsid w:val="008C30EE"/>
    <w:rsid w:val="008C52C1"/>
    <w:rsid w:val="008C6E54"/>
    <w:rsid w:val="008D2FC1"/>
    <w:rsid w:val="008E1AFD"/>
    <w:rsid w:val="008E446B"/>
    <w:rsid w:val="008F3C9F"/>
    <w:rsid w:val="008F42B3"/>
    <w:rsid w:val="009008C6"/>
    <w:rsid w:val="00904C31"/>
    <w:rsid w:val="009059E2"/>
    <w:rsid w:val="00920B30"/>
    <w:rsid w:val="0093031B"/>
    <w:rsid w:val="00943EF9"/>
    <w:rsid w:val="009566C0"/>
    <w:rsid w:val="0096161D"/>
    <w:rsid w:val="009618B1"/>
    <w:rsid w:val="00994C9B"/>
    <w:rsid w:val="009A5321"/>
    <w:rsid w:val="009B3E7A"/>
    <w:rsid w:val="009C0E05"/>
    <w:rsid w:val="009C16EA"/>
    <w:rsid w:val="009C30DA"/>
    <w:rsid w:val="009C36A5"/>
    <w:rsid w:val="009C5324"/>
    <w:rsid w:val="009E624A"/>
    <w:rsid w:val="009E6836"/>
    <w:rsid w:val="009F2891"/>
    <w:rsid w:val="009F4D23"/>
    <w:rsid w:val="009F702F"/>
    <w:rsid w:val="00A00F75"/>
    <w:rsid w:val="00A0510B"/>
    <w:rsid w:val="00A06A82"/>
    <w:rsid w:val="00A074D2"/>
    <w:rsid w:val="00A253D5"/>
    <w:rsid w:val="00A35D9A"/>
    <w:rsid w:val="00A43DDC"/>
    <w:rsid w:val="00A52FAC"/>
    <w:rsid w:val="00A551E4"/>
    <w:rsid w:val="00A554A3"/>
    <w:rsid w:val="00A66111"/>
    <w:rsid w:val="00A70412"/>
    <w:rsid w:val="00A71EE2"/>
    <w:rsid w:val="00A8217B"/>
    <w:rsid w:val="00A87901"/>
    <w:rsid w:val="00A9621C"/>
    <w:rsid w:val="00AB0F39"/>
    <w:rsid w:val="00AB778F"/>
    <w:rsid w:val="00AC5242"/>
    <w:rsid w:val="00AD68EF"/>
    <w:rsid w:val="00AE03F2"/>
    <w:rsid w:val="00AE529D"/>
    <w:rsid w:val="00AE7AF1"/>
    <w:rsid w:val="00AF712F"/>
    <w:rsid w:val="00B152C9"/>
    <w:rsid w:val="00B15BD3"/>
    <w:rsid w:val="00B17A35"/>
    <w:rsid w:val="00B255C5"/>
    <w:rsid w:val="00B36605"/>
    <w:rsid w:val="00B40675"/>
    <w:rsid w:val="00B46B8D"/>
    <w:rsid w:val="00B5075F"/>
    <w:rsid w:val="00B54C8C"/>
    <w:rsid w:val="00B671F1"/>
    <w:rsid w:val="00B72FE0"/>
    <w:rsid w:val="00B751D3"/>
    <w:rsid w:val="00B80B5A"/>
    <w:rsid w:val="00B80ED1"/>
    <w:rsid w:val="00B916DA"/>
    <w:rsid w:val="00B9370F"/>
    <w:rsid w:val="00BA265E"/>
    <w:rsid w:val="00BA64CC"/>
    <w:rsid w:val="00BC3113"/>
    <w:rsid w:val="00BC48F8"/>
    <w:rsid w:val="00BC6CDD"/>
    <w:rsid w:val="00BD2CD1"/>
    <w:rsid w:val="00BD5E7C"/>
    <w:rsid w:val="00BD61DE"/>
    <w:rsid w:val="00BE4E1C"/>
    <w:rsid w:val="00BE58CB"/>
    <w:rsid w:val="00BF0570"/>
    <w:rsid w:val="00C0523F"/>
    <w:rsid w:val="00C11C13"/>
    <w:rsid w:val="00C12774"/>
    <w:rsid w:val="00C141A9"/>
    <w:rsid w:val="00C17ABB"/>
    <w:rsid w:val="00C2062A"/>
    <w:rsid w:val="00C2212F"/>
    <w:rsid w:val="00C2512C"/>
    <w:rsid w:val="00C446B6"/>
    <w:rsid w:val="00C527A2"/>
    <w:rsid w:val="00C55F5F"/>
    <w:rsid w:val="00C63028"/>
    <w:rsid w:val="00C8588E"/>
    <w:rsid w:val="00C929E8"/>
    <w:rsid w:val="00C94627"/>
    <w:rsid w:val="00C94767"/>
    <w:rsid w:val="00CB5BD6"/>
    <w:rsid w:val="00CB62D8"/>
    <w:rsid w:val="00CB6BDA"/>
    <w:rsid w:val="00CB7884"/>
    <w:rsid w:val="00CC08A6"/>
    <w:rsid w:val="00CC133A"/>
    <w:rsid w:val="00CC2673"/>
    <w:rsid w:val="00CC51E3"/>
    <w:rsid w:val="00CC774A"/>
    <w:rsid w:val="00CE1A01"/>
    <w:rsid w:val="00CF7CD2"/>
    <w:rsid w:val="00D23FC4"/>
    <w:rsid w:val="00D24C00"/>
    <w:rsid w:val="00D34F9A"/>
    <w:rsid w:val="00D35681"/>
    <w:rsid w:val="00D366E5"/>
    <w:rsid w:val="00D47DB2"/>
    <w:rsid w:val="00D70C9B"/>
    <w:rsid w:val="00D72247"/>
    <w:rsid w:val="00D7244F"/>
    <w:rsid w:val="00D74405"/>
    <w:rsid w:val="00D77006"/>
    <w:rsid w:val="00D847A5"/>
    <w:rsid w:val="00DC0CA7"/>
    <w:rsid w:val="00DC6016"/>
    <w:rsid w:val="00DD1448"/>
    <w:rsid w:val="00DF7289"/>
    <w:rsid w:val="00DF7B87"/>
    <w:rsid w:val="00E07927"/>
    <w:rsid w:val="00E13F1F"/>
    <w:rsid w:val="00E3229F"/>
    <w:rsid w:val="00E35467"/>
    <w:rsid w:val="00E45586"/>
    <w:rsid w:val="00E52B70"/>
    <w:rsid w:val="00E5333C"/>
    <w:rsid w:val="00E56B6E"/>
    <w:rsid w:val="00E611BD"/>
    <w:rsid w:val="00E63F3C"/>
    <w:rsid w:val="00E667BE"/>
    <w:rsid w:val="00E715F1"/>
    <w:rsid w:val="00E96F0F"/>
    <w:rsid w:val="00E974E1"/>
    <w:rsid w:val="00EA1DAB"/>
    <w:rsid w:val="00EA5470"/>
    <w:rsid w:val="00EA6649"/>
    <w:rsid w:val="00EB3777"/>
    <w:rsid w:val="00EB4D18"/>
    <w:rsid w:val="00EB570B"/>
    <w:rsid w:val="00EC402A"/>
    <w:rsid w:val="00EC4297"/>
    <w:rsid w:val="00EC42D5"/>
    <w:rsid w:val="00ED1E99"/>
    <w:rsid w:val="00ED303A"/>
    <w:rsid w:val="00ED6E25"/>
    <w:rsid w:val="00EE35B6"/>
    <w:rsid w:val="00EE68F4"/>
    <w:rsid w:val="00EF0441"/>
    <w:rsid w:val="00F00467"/>
    <w:rsid w:val="00F04A43"/>
    <w:rsid w:val="00F05237"/>
    <w:rsid w:val="00F058B4"/>
    <w:rsid w:val="00F05A77"/>
    <w:rsid w:val="00F21802"/>
    <w:rsid w:val="00F2313C"/>
    <w:rsid w:val="00F27CD4"/>
    <w:rsid w:val="00F3293F"/>
    <w:rsid w:val="00F415F5"/>
    <w:rsid w:val="00F44A97"/>
    <w:rsid w:val="00F63486"/>
    <w:rsid w:val="00F663CA"/>
    <w:rsid w:val="00F666C2"/>
    <w:rsid w:val="00F712EB"/>
    <w:rsid w:val="00F93AD3"/>
    <w:rsid w:val="00F97BA3"/>
    <w:rsid w:val="00FA0142"/>
    <w:rsid w:val="00FA1A67"/>
    <w:rsid w:val="00FA2B0C"/>
    <w:rsid w:val="00FB1385"/>
    <w:rsid w:val="00FB74AA"/>
    <w:rsid w:val="00FD15AE"/>
    <w:rsid w:val="00FD3246"/>
    <w:rsid w:val="00FD3856"/>
    <w:rsid w:val="00FE4969"/>
    <w:rsid w:val="00FE6261"/>
    <w:rsid w:val="00FE7C64"/>
    <w:rsid w:val="00FF7F46"/>
  </w:rsids>
  <m:mathPr>
    <m:mathFont m:val="Cambria Math"/>
    <m:brkBin m:val="before"/>
    <m:brkBinSub m:val="--"/>
    <m:smallFrac/>
    <m:dispDef/>
    <m:lMargin m:val="0"/>
    <m:rMargin m:val="0"/>
    <m:defJc m:val="centerGroup"/>
    <m:wrapIndent m:val="1440"/>
    <m:intLim m:val="subSup"/>
    <m:naryLim m:val="undOvr"/>
  </m:mathPr>
  <w:themeFontLang w:val="sl-SI" w:bidi="th-TH"/>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o:shapedefaults>
    <o:shapelayout v:ext="edit">
      <o:idmap v:ext="edit" data="2"/>
    </o:shapelayout>
  </w:shapeDefaults>
  <w:decimalSymbol w:val=","/>
  <w:listSeparator w:val=";"/>
  <w14:docId w14:val="123D7091"/>
  <w15:docId w15:val="{8DBDE5D7-1672-4C3D-A95F-405870FE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1771D"/>
    <w:pPr>
      <w:widowControl w:val="0"/>
      <w:suppressAutoHyphens/>
      <w:jc w:val="both"/>
    </w:pPr>
    <w:rPr>
      <w:rFonts w:ascii="Arial" w:hAnsi="Arial" w:cs="Arial"/>
      <w:sz w:val="22"/>
      <w:lang w:eastAsia="ar-SA"/>
    </w:rPr>
  </w:style>
  <w:style w:type="paragraph" w:styleId="Naslov1">
    <w:name w:val="heading 1"/>
    <w:basedOn w:val="Navaden"/>
    <w:next w:val="Navaden"/>
    <w:link w:val="Naslov1Znak"/>
    <w:qFormat/>
    <w:pPr>
      <w:numPr>
        <w:numId w:val="3"/>
      </w:numPr>
      <w:ind w:left="357" w:hanging="357"/>
      <w:jc w:val="left"/>
      <w:outlineLvl w:val="0"/>
    </w:pPr>
    <w:rPr>
      <w:b/>
      <w:sz w:val="24"/>
      <w:szCs w:val="24"/>
      <w:u w:val="single"/>
    </w:rPr>
  </w:style>
  <w:style w:type="paragraph" w:styleId="Naslov2">
    <w:name w:val="heading 2"/>
    <w:basedOn w:val="Barvniseznampoudarek11"/>
    <w:next w:val="Navaden"/>
    <w:link w:val="Naslov2Znak1"/>
    <w:qFormat/>
    <w:pPr>
      <w:numPr>
        <w:ilvl w:val="1"/>
        <w:numId w:val="3"/>
      </w:numPr>
      <w:ind w:left="567" w:hanging="567"/>
      <w:outlineLvl w:val="1"/>
    </w:pPr>
    <w:rPr>
      <w:rFonts w:ascii="Arial" w:hAnsi="Arial"/>
      <w:b/>
      <w:sz w:val="20"/>
    </w:rPr>
  </w:style>
  <w:style w:type="paragraph" w:styleId="Naslov3">
    <w:name w:val="heading 3"/>
    <w:basedOn w:val="Naslov2"/>
    <w:next w:val="Navaden"/>
    <w:link w:val="Naslov3Znak"/>
    <w:qFormat/>
    <w:pPr>
      <w:numPr>
        <w:ilvl w:val="0"/>
        <w:numId w:val="2"/>
      </w:numPr>
      <w:tabs>
        <w:tab w:val="left" w:pos="851"/>
      </w:tabs>
      <w:overflowPunct w:val="0"/>
      <w:autoSpaceDE w:val="0"/>
      <w:spacing w:after="120"/>
      <w:outlineLvl w:val="2"/>
    </w:pPr>
  </w:style>
  <w:style w:type="paragraph" w:styleId="Naslov4">
    <w:name w:val="heading 4"/>
    <w:basedOn w:val="Navaden"/>
    <w:next w:val="Navaden"/>
    <w:qFormat/>
    <w:pPr>
      <w:keepNext/>
      <w:widowControl/>
      <w:numPr>
        <w:ilvl w:val="3"/>
        <w:numId w:val="1"/>
      </w:numPr>
      <w:tabs>
        <w:tab w:val="left" w:pos="864"/>
      </w:tabs>
      <w:jc w:val="left"/>
      <w:outlineLvl w:val="3"/>
    </w:pPr>
    <w:rPr>
      <w:b/>
      <w:i/>
      <w:iCs/>
      <w:szCs w:val="24"/>
    </w:rPr>
  </w:style>
  <w:style w:type="paragraph" w:styleId="Naslov5">
    <w:name w:val="heading 5"/>
    <w:basedOn w:val="Navaden"/>
    <w:next w:val="Navaden"/>
    <w:link w:val="Naslov5Znak"/>
    <w:qFormat/>
    <w:pPr>
      <w:keepNext/>
      <w:numPr>
        <w:ilvl w:val="4"/>
        <w:numId w:val="1"/>
      </w:numPr>
      <w:tabs>
        <w:tab w:val="left" w:pos="1008"/>
      </w:tabs>
      <w:outlineLvl w:val="4"/>
    </w:pPr>
    <w:rPr>
      <w:b/>
      <w:bCs/>
    </w:rPr>
  </w:style>
  <w:style w:type="paragraph" w:styleId="Naslov6">
    <w:name w:val="heading 6"/>
    <w:basedOn w:val="Navaden"/>
    <w:next w:val="Navaden"/>
    <w:link w:val="Naslov6Znak"/>
    <w:qFormat/>
    <w:pPr>
      <w:numPr>
        <w:ilvl w:val="5"/>
        <w:numId w:val="1"/>
      </w:numPr>
      <w:tabs>
        <w:tab w:val="left" w:pos="1152"/>
      </w:tabs>
      <w:spacing w:before="240" w:after="60"/>
      <w:outlineLvl w:val="5"/>
    </w:pPr>
    <w:rPr>
      <w:rFonts w:ascii="Times New Roman" w:hAnsi="Times New Roman" w:cs="Times New Roman"/>
      <w:b/>
      <w:bCs/>
      <w:szCs w:val="22"/>
    </w:rPr>
  </w:style>
  <w:style w:type="paragraph" w:styleId="Naslov7">
    <w:name w:val="heading 7"/>
    <w:basedOn w:val="Navaden"/>
    <w:next w:val="Navaden"/>
    <w:link w:val="Naslov7Znak"/>
    <w:qFormat/>
    <w:pPr>
      <w:numPr>
        <w:ilvl w:val="6"/>
        <w:numId w:val="1"/>
      </w:numPr>
      <w:tabs>
        <w:tab w:val="left" w:pos="1296"/>
      </w:tabs>
      <w:spacing w:before="240" w:after="60"/>
      <w:outlineLvl w:val="6"/>
    </w:pPr>
    <w:rPr>
      <w:rFonts w:ascii="Times New Roman" w:hAnsi="Times New Roman" w:cs="Times New Roman"/>
      <w:szCs w:val="24"/>
    </w:rPr>
  </w:style>
  <w:style w:type="paragraph" w:styleId="Naslov8">
    <w:name w:val="heading 8"/>
    <w:basedOn w:val="Navaden"/>
    <w:next w:val="Navaden"/>
    <w:link w:val="Naslov8Znak"/>
    <w:qFormat/>
    <w:pPr>
      <w:numPr>
        <w:ilvl w:val="7"/>
        <w:numId w:val="1"/>
      </w:numPr>
      <w:tabs>
        <w:tab w:val="left" w:pos="1440"/>
      </w:tabs>
      <w:spacing w:before="240" w:after="60"/>
      <w:outlineLvl w:val="7"/>
    </w:pPr>
    <w:rPr>
      <w:rFonts w:ascii="Times New Roman" w:hAnsi="Times New Roman" w:cs="Times New Roman"/>
      <w:i/>
      <w:iCs/>
      <w:szCs w:val="24"/>
    </w:rPr>
  </w:style>
  <w:style w:type="paragraph" w:styleId="Naslov9">
    <w:name w:val="heading 9"/>
    <w:basedOn w:val="Navaden"/>
    <w:next w:val="Navaden"/>
    <w:link w:val="Naslov9Znak"/>
    <w:qFormat/>
    <w:pPr>
      <w:numPr>
        <w:ilvl w:val="8"/>
        <w:numId w:val="1"/>
      </w:numPr>
      <w:tabs>
        <w:tab w:val="left" w:pos="1584"/>
      </w:tabs>
      <w:spacing w:before="240" w:after="60"/>
      <w:outlineLvl w:val="8"/>
    </w:pPr>
    <w:rPr>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36z3">
    <w:name w:val="WW8Num36z3"/>
    <w:rPr>
      <w:rFonts w:ascii="Symbol" w:hAnsi="Symbol" w:cs="Symbol" w:hint="default"/>
    </w:rPr>
  </w:style>
  <w:style w:type="character" w:customStyle="1" w:styleId="WW8Num30z2">
    <w:name w:val="WW8Num30z2"/>
    <w:rPr>
      <w:rFonts w:ascii="Wingdings" w:hAnsi="Wingdings" w:cs="Wingdings" w:hint="default"/>
    </w:rPr>
  </w:style>
  <w:style w:type="character" w:customStyle="1" w:styleId="TelobesedilaZnak">
    <w:name w:val="Telo besedila Znak"/>
    <w:rPr>
      <w:b/>
      <w:i/>
      <w:sz w:val="28"/>
    </w:rPr>
  </w:style>
  <w:style w:type="character" w:styleId="Krepko">
    <w:name w:val="Strong"/>
    <w:qFormat/>
    <w:rPr>
      <w:b/>
      <w:bCs/>
    </w:rPr>
  </w:style>
  <w:style w:type="character" w:customStyle="1" w:styleId="WW8Num34z2">
    <w:name w:val="WW8Num34z2"/>
    <w:rPr>
      <w:rFonts w:ascii="Wingdings" w:hAnsi="Wingdings" w:cs="Wingdings" w:hint="default"/>
    </w:rPr>
  </w:style>
  <w:style w:type="character" w:customStyle="1" w:styleId="WW8Num29z1">
    <w:name w:val="WW8Num29z1"/>
    <w:rPr>
      <w:rFonts w:ascii="Courier New" w:hAnsi="Courier New" w:cs="Courier New" w:hint="default"/>
    </w:rPr>
  </w:style>
  <w:style w:type="character" w:customStyle="1" w:styleId="Naslov8Znak">
    <w:name w:val="Naslov 8 Znak"/>
    <w:link w:val="Naslov8"/>
    <w:rPr>
      <w:i/>
      <w:iCs/>
      <w:sz w:val="22"/>
      <w:szCs w:val="24"/>
      <w:lang w:eastAsia="ar-SA"/>
    </w:rPr>
  </w:style>
  <w:style w:type="character" w:styleId="Pripombasklic">
    <w:name w:val="annotation reference"/>
    <w:aliases w:val="Komentar - sklic"/>
    <w:uiPriority w:val="99"/>
    <w:unhideWhenUsed/>
    <w:rPr>
      <w:sz w:val="16"/>
      <w:szCs w:val="16"/>
    </w:rPr>
  </w:style>
  <w:style w:type="character" w:customStyle="1" w:styleId="WW8Num38z1">
    <w:name w:val="WW8Num38z1"/>
    <w:rPr>
      <w:rFonts w:ascii="Courier New" w:hAnsi="Courier New" w:cs="Courier New" w:hint="default"/>
    </w:rPr>
  </w:style>
  <w:style w:type="character" w:customStyle="1" w:styleId="GolobesediloZnak">
    <w:name w:val="Golo besedilo Znak"/>
    <w:link w:val="Golobesedilo"/>
    <w:rPr>
      <w:rFonts w:ascii="Courier New" w:hAnsi="Courier New"/>
      <w:lang w:val="en-AU" w:eastAsia="en-US"/>
    </w:rPr>
  </w:style>
  <w:style w:type="character" w:customStyle="1" w:styleId="WW8Num11z1">
    <w:name w:val="WW8Num11z1"/>
  </w:style>
  <w:style w:type="character" w:customStyle="1" w:styleId="WW8Num24z1">
    <w:name w:val="WW8Num24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PripombabesediloZnak">
    <w:name w:val="Pripomba – besedilo Znak"/>
    <w:uiPriority w:val="99"/>
    <w:rPr>
      <w:rFonts w:ascii="Arial" w:hAnsi="Arial" w:cs="Arial"/>
    </w:rPr>
  </w:style>
  <w:style w:type="character" w:customStyle="1" w:styleId="WW8Num5z3">
    <w:name w:val="WW8Num5z3"/>
    <w:rPr>
      <w:rFonts w:ascii="Symbol" w:hAnsi="Symbol" w:cs="Symbol" w:hint="default"/>
    </w:rPr>
  </w:style>
  <w:style w:type="character" w:customStyle="1" w:styleId="WW8Num35z2">
    <w:name w:val="WW8Num35z2"/>
    <w:rPr>
      <w:rFonts w:ascii="Wingdings" w:hAnsi="Wingdings" w:cs="Wingdings" w:hint="default"/>
    </w:rPr>
  </w:style>
  <w:style w:type="character" w:customStyle="1" w:styleId="WW8Num12z8">
    <w:name w:val="WW8Num12z8"/>
  </w:style>
  <w:style w:type="character" w:customStyle="1" w:styleId="WW8Num9z1">
    <w:name w:val="WW8Num9z1"/>
    <w:rPr>
      <w:rFonts w:ascii="Courier New" w:hAnsi="Courier New" w:cs="Courier New" w:hint="default"/>
    </w:rPr>
  </w:style>
  <w:style w:type="character" w:customStyle="1" w:styleId="WW8Num37z0">
    <w:name w:val="WW8Num37z0"/>
    <w:rPr>
      <w:rFonts w:hint="default"/>
    </w:rPr>
  </w:style>
  <w:style w:type="character" w:customStyle="1" w:styleId="Telobesedila2Znak">
    <w:name w:val="Telo besedila 2 Znak"/>
    <w:link w:val="Telobesedila2"/>
    <w:semiHidden/>
    <w:rPr>
      <w:rFonts w:ascii="Arial" w:hAnsi="Arial" w:cs="Arial"/>
      <w:sz w:val="22"/>
      <w:lang w:eastAsia="ar-SA"/>
    </w:rPr>
  </w:style>
  <w:style w:type="character" w:customStyle="1" w:styleId="WW8Num10z8">
    <w:name w:val="WW8Num10z8"/>
  </w:style>
  <w:style w:type="character" w:customStyle="1" w:styleId="WW8Num34z3">
    <w:name w:val="WW8Num34z3"/>
    <w:rPr>
      <w:rFonts w:ascii="Symbol" w:hAnsi="Symbol" w:cs="Symbol" w:hint="default"/>
    </w:rPr>
  </w:style>
  <w:style w:type="character" w:customStyle="1" w:styleId="WW8Num29z2">
    <w:name w:val="WW8Num29z2"/>
    <w:rPr>
      <w:rFonts w:ascii="Wingdings" w:hAnsi="Wingdings" w:cs="Wingdings" w:hint="default"/>
    </w:rPr>
  </w:style>
  <w:style w:type="character" w:customStyle="1" w:styleId="Naslov7Znak">
    <w:name w:val="Naslov 7 Znak"/>
    <w:link w:val="Naslov7"/>
    <w:rPr>
      <w:sz w:val="22"/>
      <w:szCs w:val="24"/>
      <w:lang w:eastAsia="ar-SA"/>
    </w:rPr>
  </w:style>
  <w:style w:type="character" w:customStyle="1" w:styleId="WW8Num24z2">
    <w:name w:val="WW8Num24z2"/>
    <w:rPr>
      <w:rFonts w:ascii="Wingdings" w:hAnsi="Wingdings" w:cs="Wingdings" w:hint="default"/>
    </w:rPr>
  </w:style>
  <w:style w:type="character" w:customStyle="1" w:styleId="Telobesedila3Znak">
    <w:name w:val="Telo besedila 3 Znak"/>
    <w:link w:val="Telobesedila3"/>
    <w:semiHidden/>
    <w:rPr>
      <w:rFonts w:ascii="Arial" w:hAnsi="Arial"/>
      <w:color w:val="FF6600"/>
      <w:sz w:val="22"/>
      <w:lang w:eastAsia="en-US"/>
    </w:rPr>
  </w:style>
  <w:style w:type="character" w:customStyle="1" w:styleId="WW8Num11z7">
    <w:name w:val="WW8Num11z7"/>
  </w:style>
  <w:style w:type="character" w:customStyle="1" w:styleId="WW8Num1z2">
    <w:name w:val="WW8Num1z2"/>
    <w:rPr>
      <w:rFonts w:ascii="Wingdings" w:hAnsi="Wingdings" w:cs="Wingdings" w:hint="default"/>
      <w:sz w:val="20"/>
    </w:rPr>
  </w:style>
  <w:style w:type="character" w:customStyle="1" w:styleId="WW8Num36z0">
    <w:name w:val="WW8Num36z0"/>
    <w:rPr>
      <w:rFonts w:ascii="Times New Roman" w:hAnsi="Times New Roman" w:cs="Times New Roman" w:hint="default"/>
      <w:sz w:val="20"/>
    </w:rPr>
  </w:style>
  <w:style w:type="character" w:customStyle="1" w:styleId="WW8Num30z0">
    <w:name w:val="WW8Num30z0"/>
    <w:rPr>
      <w:rFonts w:ascii="Arial" w:eastAsia="Times New Roman" w:hAnsi="Arial" w:cs="Arial" w:hint="default"/>
    </w:rPr>
  </w:style>
  <w:style w:type="character" w:customStyle="1" w:styleId="WW8Num10z5">
    <w:name w:val="WW8Num10z5"/>
  </w:style>
  <w:style w:type="character" w:customStyle="1" w:styleId="WW8Num23z2">
    <w:name w:val="WW8Num23z2"/>
    <w:rPr>
      <w:rFonts w:ascii="Wingdings" w:hAnsi="Wingdings" w:cs="Wingdings" w:hint="default"/>
    </w:rPr>
  </w:style>
  <w:style w:type="character" w:customStyle="1" w:styleId="small">
    <w:name w:val="small"/>
  </w:style>
  <w:style w:type="character" w:customStyle="1" w:styleId="WW8Num11z5">
    <w:name w:val="WW8Num11z5"/>
  </w:style>
  <w:style w:type="character" w:customStyle="1" w:styleId="Naslov2Znak1">
    <w:name w:val="Naslov 2 Znak1"/>
    <w:link w:val="Naslov2"/>
    <w:rPr>
      <w:rFonts w:ascii="Arial" w:eastAsia="Calibri" w:hAnsi="Arial"/>
      <w:b/>
      <w:szCs w:val="24"/>
      <w:lang w:eastAsia="en-US"/>
    </w:rPr>
  </w:style>
  <w:style w:type="character" w:customStyle="1" w:styleId="WW8Num34z1">
    <w:name w:val="WW8Num34z1"/>
    <w:rPr>
      <w:rFonts w:ascii="Courier New" w:hAnsi="Courier New" w:cs="Swis721 BT" w:hint="default"/>
    </w:rPr>
  </w:style>
  <w:style w:type="character" w:customStyle="1" w:styleId="ZgradbadokumentaZnak">
    <w:name w:val="Zgradba dokumenta Znak"/>
    <w:link w:val="Zgradbadokumenta"/>
    <w:semiHidden/>
    <w:rPr>
      <w:rFonts w:ascii="Tahoma" w:hAnsi="Tahoma" w:cs="Verdana"/>
      <w:sz w:val="22"/>
      <w:shd w:val="clear" w:color="auto" w:fill="000080"/>
      <w:lang w:eastAsia="en-US"/>
    </w:rPr>
  </w:style>
  <w:style w:type="character" w:customStyle="1" w:styleId="Privzetapisavaodstavka1">
    <w:name w:val="Privzeta pisava odstavka1"/>
  </w:style>
  <w:style w:type="character" w:customStyle="1" w:styleId="WW8Num35z0">
    <w:name w:val="WW8Num35z0"/>
    <w:rPr>
      <w:rFonts w:ascii="Symbol" w:hAnsi="Symbol" w:cs="Symbol" w:hint="default"/>
      <w:sz w:val="20"/>
    </w:rPr>
  </w:style>
  <w:style w:type="character" w:customStyle="1" w:styleId="WW8Num32z3">
    <w:name w:val="WW8Num32z3"/>
    <w:rPr>
      <w:rFonts w:ascii="Symbol" w:hAnsi="Symbol" w:cs="Symbol" w:hint="default"/>
    </w:rPr>
  </w:style>
  <w:style w:type="character" w:customStyle="1" w:styleId="WW8Num4z2">
    <w:name w:val="WW8Num4z2"/>
    <w:rPr>
      <w:rFonts w:ascii="Wingdings" w:hAnsi="Wingdings" w:cs="Wingdings" w:hint="default"/>
    </w:rPr>
  </w:style>
  <w:style w:type="character" w:styleId="Sprotnaopomba-sklic">
    <w:name w:val="footnote reference"/>
    <w:aliases w:val="Footnote number,-E Fußnotenzeichen"/>
    <w:uiPriority w:val="99"/>
    <w:unhideWhenUsed/>
    <w:rPr>
      <w:vertAlign w:val="superscript"/>
    </w:rPr>
  </w:style>
  <w:style w:type="character" w:customStyle="1" w:styleId="Sprotnaopomba-besediloZnak">
    <w:name w:val="Sprotna opomba - besedilo Znak"/>
    <w:rPr>
      <w:rFonts w:ascii="Arial" w:hAnsi="Arial" w:cs="Arial"/>
    </w:rPr>
  </w:style>
  <w:style w:type="character" w:customStyle="1" w:styleId="navodilotekstZnak">
    <w:name w:val="navodilo tekst Znak"/>
    <w:link w:val="navodilotekst"/>
    <w:rPr>
      <w:rFonts w:ascii="Arial" w:hAnsi="Arial" w:cs="Arial"/>
      <w:i/>
      <w:sz w:val="16"/>
      <w:szCs w:val="16"/>
      <w:lang w:val="sl-SI" w:eastAsia="ar-SA"/>
    </w:rPr>
  </w:style>
  <w:style w:type="character" w:customStyle="1" w:styleId="WW8Num4z1">
    <w:name w:val="WW8Num4z1"/>
    <w:rPr>
      <w:rFonts w:ascii="Courier New" w:hAnsi="Courier New" w:cs="Courier New" w:hint="default"/>
    </w:rPr>
  </w:style>
  <w:style w:type="character" w:customStyle="1" w:styleId="WW8Num38z0">
    <w:name w:val="WW8Num38z0"/>
    <w:rPr>
      <w:rFonts w:ascii="Tahoma" w:eastAsia="Times New Roman" w:hAnsi="Tahoma" w:cs="Tahoma" w:hint="default"/>
    </w:rPr>
  </w:style>
  <w:style w:type="character" w:customStyle="1" w:styleId="WW8Num31z0">
    <w:name w:val="WW8Num31z0"/>
    <w:rPr>
      <w:rFonts w:ascii="Arial" w:hAnsi="Arial" w:cs="Arial" w:hint="default"/>
    </w:rPr>
  </w:style>
  <w:style w:type="character" w:customStyle="1" w:styleId="st">
    <w:name w:val="st"/>
  </w:style>
  <w:style w:type="character" w:customStyle="1" w:styleId="WW8Num35z1">
    <w:name w:val="WW8Num35z1"/>
    <w:rPr>
      <w:rFonts w:ascii="Courier New" w:hAnsi="Courier New" w:cs="Courier New" w:hint="default"/>
    </w:rPr>
  </w:style>
  <w:style w:type="character" w:customStyle="1" w:styleId="BOLD">
    <w:name w:val="BOLD"/>
    <w:rPr>
      <w:rFonts w:ascii="Vectrex-Bold" w:hAnsi="Vectrex-Bold" w:cs="Vectrex-Bold"/>
    </w:rPr>
  </w:style>
  <w:style w:type="character" w:customStyle="1" w:styleId="WW8Num8z1">
    <w:name w:val="WW8Num8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27z4">
    <w:name w:val="WW8Num27z4"/>
    <w:rPr>
      <w:rFonts w:ascii="Courier New" w:hAnsi="Courier New" w:cs="Courier New" w:hint="default"/>
    </w:rPr>
  </w:style>
  <w:style w:type="character" w:customStyle="1" w:styleId="WW8Num2z0">
    <w:name w:val="WW8Num2z0"/>
    <w:rPr>
      <w:rFonts w:ascii="Symbol" w:hAnsi="Symbol" w:cs="Symbol" w:hint="default"/>
    </w:rPr>
  </w:style>
  <w:style w:type="character" w:customStyle="1" w:styleId="WW8Num19z3">
    <w:name w:val="WW8Num19z3"/>
    <w:rPr>
      <w:rFonts w:ascii="Symbol" w:hAnsi="Symbol" w:cs="Symbol" w:hint="default"/>
    </w:rPr>
  </w:style>
  <w:style w:type="character" w:customStyle="1" w:styleId="apple-converted-space">
    <w:name w:val="apple-converted-space"/>
  </w:style>
  <w:style w:type="character" w:customStyle="1" w:styleId="WW8Num10z7">
    <w:name w:val="WW8Num10z7"/>
  </w:style>
  <w:style w:type="character" w:styleId="tevilkastrani">
    <w:name w:val="page number"/>
    <w:basedOn w:val="Privzetapisavaodstavka1"/>
  </w:style>
  <w:style w:type="character" w:customStyle="1" w:styleId="WW8Num17z2">
    <w:name w:val="WW8Num17z2"/>
    <w:rPr>
      <w:rFonts w:ascii="Wingdings" w:hAnsi="Wingdings" w:cs="Wingdings" w:hint="default"/>
    </w:rPr>
  </w:style>
  <w:style w:type="character" w:customStyle="1" w:styleId="WW8Num12z5">
    <w:name w:val="WW8Num12z5"/>
  </w:style>
  <w:style w:type="character" w:customStyle="1" w:styleId="WW8Num7z2">
    <w:name w:val="WW8Num7z2"/>
    <w:rPr>
      <w:rFonts w:ascii="Wingdings" w:hAnsi="Wingdings" w:cs="Wingdings" w:hint="default"/>
    </w:rPr>
  </w:style>
  <w:style w:type="character" w:customStyle="1" w:styleId="Telobesedila-zamik2Znak">
    <w:name w:val="Telo besedila - zamik 2 Znak"/>
    <w:link w:val="Telobesedila-zamik2"/>
    <w:semiHidden/>
    <w:rPr>
      <w:sz w:val="24"/>
      <w:szCs w:val="24"/>
    </w:rPr>
  </w:style>
  <w:style w:type="character" w:customStyle="1" w:styleId="Telobesedila-zamikZnak">
    <w:name w:val="Telo besedila - zamik Znak"/>
    <w:link w:val="Telobesedila-zamik"/>
    <w:rPr>
      <w:sz w:val="24"/>
      <w:szCs w:val="24"/>
      <w:lang w:eastAsia="ar-SA"/>
    </w:rPr>
  </w:style>
  <w:style w:type="character" w:customStyle="1" w:styleId="WW8Num9z0">
    <w:name w:val="WW8Num9z0"/>
    <w:rPr>
      <w:rFonts w:ascii="Symbol" w:hAnsi="Symbol" w:cs="Symbol" w:hint="default"/>
      <w:sz w:val="20"/>
    </w:rPr>
  </w:style>
  <w:style w:type="character" w:customStyle="1" w:styleId="NogaZnak">
    <w:name w:val="Noga Znak"/>
    <w:uiPriority w:val="99"/>
    <w:rPr>
      <w:rFonts w:ascii="Arial" w:hAnsi="Arial" w:cs="Arial"/>
      <w:sz w:val="22"/>
    </w:rPr>
  </w:style>
  <w:style w:type="character" w:customStyle="1" w:styleId="NaslovPRILOGEZnak">
    <w:name w:val="Naslov PRILOGE Znak"/>
    <w:basedOn w:val="Naslov2Znak1"/>
    <w:link w:val="NaslovPRILOGE"/>
    <w:rPr>
      <w:rFonts w:ascii="Arial" w:eastAsia="Calibri" w:hAnsi="Arial"/>
      <w:b/>
      <w:szCs w:val="24"/>
      <w:lang w:eastAsia="en-US"/>
    </w:rPr>
  </w:style>
  <w:style w:type="character" w:customStyle="1" w:styleId="WW8Num27z2">
    <w:name w:val="WW8Num27z2"/>
    <w:rPr>
      <w:rFonts w:ascii="Wingdings" w:hAnsi="Wingdings" w:cs="Wingdings" w:hint="default"/>
    </w:rPr>
  </w:style>
  <w:style w:type="character" w:customStyle="1" w:styleId="WW8Num9z2">
    <w:name w:val="WW8Num9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31z3">
    <w:name w:val="WW8Num31z3"/>
    <w:rPr>
      <w:rFonts w:ascii="Symbol" w:hAnsi="Symbol" w:cs="Symbol" w:hint="default"/>
    </w:rPr>
  </w:style>
  <w:style w:type="character" w:customStyle="1" w:styleId="IndexLink">
    <w:name w:val="Index Link"/>
  </w:style>
  <w:style w:type="character" w:customStyle="1" w:styleId="WW8Num10z3">
    <w:name w:val="WW8Num10z3"/>
  </w:style>
  <w:style w:type="character" w:customStyle="1" w:styleId="WW8Num16z0">
    <w:name w:val="WW8Num16z0"/>
    <w:rPr>
      <w:rFonts w:ascii="Symbol" w:hAnsi="Symbol" w:cs="Symbol" w:hint="default"/>
      <w:sz w:val="18"/>
      <w:szCs w:val="18"/>
    </w:rPr>
  </w:style>
  <w:style w:type="character" w:customStyle="1" w:styleId="WW8Num28z0">
    <w:name w:val="WW8Num28z0"/>
    <w:rPr>
      <w:rFonts w:ascii="Times New Roman" w:eastAsia="Times New Roman" w:hAnsi="Times New Roman" w:cs="Times New Roman" w:hint="default"/>
      <w:sz w:val="20"/>
    </w:rPr>
  </w:style>
  <w:style w:type="character" w:customStyle="1" w:styleId="Naslov5Znak">
    <w:name w:val="Naslov 5 Znak"/>
    <w:link w:val="Naslov5"/>
    <w:rPr>
      <w:rFonts w:ascii="Arial" w:hAnsi="Arial" w:cs="Arial"/>
      <w:b/>
      <w:bCs/>
      <w:sz w:val="22"/>
      <w:lang w:eastAsia="ar-SA"/>
    </w:rPr>
  </w:style>
  <w:style w:type="character" w:customStyle="1" w:styleId="navadenodebeljenZnak">
    <w:name w:val="navaden_odebeljen Znak"/>
    <w:rPr>
      <w:rFonts w:ascii="Arial Narrow" w:hAnsi="Arial Narrow" w:cs="Arial Narrow"/>
      <w:b/>
      <w:lang w:val="sl-SI" w:eastAsia="ar-SA" w:bidi="ar-SA"/>
    </w:rPr>
  </w:style>
  <w:style w:type="character" w:customStyle="1" w:styleId="WW8Num15z1">
    <w:name w:val="WW8Num15z1"/>
    <w:rPr>
      <w:rFonts w:ascii="Courier New" w:hAnsi="Courier New" w:cs="Courier New" w:hint="default"/>
    </w:rPr>
  </w:style>
  <w:style w:type="character" w:customStyle="1" w:styleId="WW8Num12z4">
    <w:name w:val="WW8Num12z4"/>
  </w:style>
  <w:style w:type="character" w:customStyle="1" w:styleId="WW8Num3z3">
    <w:name w:val="WW8Num3z3"/>
    <w:rPr>
      <w:rFonts w:ascii="Symbol" w:hAnsi="Symbol" w:cs="Symbol" w:hint="default"/>
    </w:rPr>
  </w:style>
  <w:style w:type="character" w:customStyle="1" w:styleId="WW8Num18z0">
    <w:name w:val="WW8Num18z0"/>
    <w:rPr>
      <w:rFonts w:hint="default"/>
    </w:rPr>
  </w:style>
  <w:style w:type="character" w:customStyle="1" w:styleId="WW8Num12z6">
    <w:name w:val="WW8Num12z6"/>
  </w:style>
  <w:style w:type="character" w:customStyle="1" w:styleId="Naslov6Znak">
    <w:name w:val="Naslov 6 Znak"/>
    <w:link w:val="Naslov6"/>
    <w:rPr>
      <w:b/>
      <w:bCs/>
      <w:sz w:val="22"/>
      <w:szCs w:val="22"/>
      <w:lang w:eastAsia="ar-SA"/>
    </w:rPr>
  </w:style>
  <w:style w:type="character" w:styleId="Poudarek">
    <w:name w:val="Emphasis"/>
    <w:uiPriority w:val="20"/>
    <w:qFormat/>
    <w:rPr>
      <w:b/>
      <w:bCs w:val="0"/>
      <w:i w:val="0"/>
      <w:iCs w:val="0"/>
      <w:sz w:val="28"/>
    </w:rPr>
  </w:style>
  <w:style w:type="character" w:customStyle="1" w:styleId="WW8Num17z0">
    <w:name w:val="WW8Num17z0"/>
    <w:rPr>
      <w:rFonts w:ascii="Symbol" w:hAnsi="Symbol" w:cs="Symbol" w:hint="default"/>
    </w:rPr>
  </w:style>
  <w:style w:type="character" w:customStyle="1" w:styleId="WW8Num12z3">
    <w:name w:val="WW8Num12z3"/>
  </w:style>
  <w:style w:type="character" w:customStyle="1" w:styleId="WW8Num5z0">
    <w:name w:val="WW8Num5z0"/>
    <w:rPr>
      <w:rFonts w:ascii="Tahoma" w:eastAsia="Times New Roman" w:hAnsi="Tahoma" w:cs="Tahoma" w:hint="default"/>
      <w:sz w:val="20"/>
      <w:szCs w:val="24"/>
      <w:shd w:val="clear" w:color="auto" w:fill="FFFF00"/>
    </w:rPr>
  </w:style>
  <w:style w:type="character" w:customStyle="1" w:styleId="WW8Num21z0">
    <w:name w:val="WW8Num21z0"/>
    <w:rPr>
      <w:rFonts w:ascii="Times" w:hAnsi="Times" w:cs="Times" w:hint="default"/>
      <w:sz w:val="20"/>
    </w:rPr>
  </w:style>
  <w:style w:type="character" w:customStyle="1" w:styleId="WW8Num31z1">
    <w:name w:val="WW8Num31z1"/>
    <w:rPr>
      <w:rFonts w:ascii="Courier New" w:hAnsi="Courier New" w:cs="Courier New" w:hint="default"/>
    </w:rPr>
  </w:style>
  <w:style w:type="character" w:customStyle="1" w:styleId="object">
    <w:name w:val="object"/>
  </w:style>
  <w:style w:type="character" w:customStyle="1" w:styleId="WW8Num3z2">
    <w:name w:val="WW8Num3z2"/>
    <w:rPr>
      <w:rFonts w:ascii="Wingdings" w:hAnsi="Wingdings" w:cs="Wingdings" w:hint="default"/>
    </w:rPr>
  </w:style>
  <w:style w:type="character" w:customStyle="1" w:styleId="DarjaMatjasec">
    <w:name w:val="Darja Matjasec"/>
    <w:rPr>
      <w:rFonts w:ascii="Trebuchet MS" w:hAnsi="Trebuchet MS" w:cs="Trebuchet MS"/>
      <w:b w:val="0"/>
      <w:bCs w:val="0"/>
      <w:i w:val="0"/>
      <w:iCs w:val="0"/>
      <w:strike w:val="0"/>
      <w:dstrike w:val="0"/>
      <w:color w:val="000000"/>
      <w:sz w:val="18"/>
      <w:szCs w:val="18"/>
      <w:u w:val="none"/>
    </w:rPr>
  </w:style>
  <w:style w:type="character" w:customStyle="1" w:styleId="arialceblack1">
    <w:name w:val="arialceblack1"/>
    <w:rPr>
      <w:rFonts w:ascii="Arial" w:hAnsi="Arial"/>
      <w:i/>
      <w:sz w:val="18"/>
    </w:rPr>
  </w:style>
  <w:style w:type="character" w:customStyle="1" w:styleId="WW8Num11z4">
    <w:name w:val="WW8Num11z4"/>
  </w:style>
  <w:style w:type="character" w:customStyle="1" w:styleId="WW8Num2z1">
    <w:name w:val="WW8Num2z1"/>
    <w:rPr>
      <w:rFonts w:ascii="Courier New" w:hAnsi="Courier New" w:cs="Courier New" w:hint="default"/>
    </w:rPr>
  </w:style>
  <w:style w:type="character" w:customStyle="1" w:styleId="WW8Num20z0">
    <w:name w:val="WW8Num20z0"/>
    <w:rPr>
      <w:rFonts w:ascii="Arial" w:eastAsia="Times New Roman" w:hAnsi="Arial" w:cs="Arial" w:hint="default"/>
    </w:rPr>
  </w:style>
  <w:style w:type="character" w:customStyle="1" w:styleId="WW8Num13z2">
    <w:name w:val="WW8Num13z2"/>
    <w:rPr>
      <w:rFonts w:ascii="Wingdings" w:hAnsi="Wingdings" w:cs="Wingdings" w:hint="default"/>
    </w:rPr>
  </w:style>
  <w:style w:type="character" w:customStyle="1" w:styleId="WW8Num25z2">
    <w:name w:val="WW8Num25z2"/>
    <w:rPr>
      <w:rFonts w:ascii="Wingdings" w:hAnsi="Wingdings" w:cs="Wingdings" w:hint="default"/>
    </w:rPr>
  </w:style>
  <w:style w:type="character" w:customStyle="1" w:styleId="WW8Num19z0">
    <w:name w:val="WW8Num19z0"/>
    <w:rPr>
      <w:rFonts w:ascii="Arial Narrow" w:eastAsia="Times New Roman" w:hAnsi="Arial Narrow" w:cs="Times New Roman" w:hint="default"/>
      <w:sz w:val="20"/>
      <w:szCs w:val="24"/>
      <w:shd w:val="clear" w:color="auto" w:fill="FFFF00"/>
    </w:rPr>
  </w:style>
  <w:style w:type="character" w:customStyle="1" w:styleId="SlikaZnak">
    <w:name w:val="Slika Znak"/>
    <w:link w:val="Slika"/>
    <w:rPr>
      <w:rFonts w:ascii="Arial" w:eastAsia="Calibri" w:hAnsi="Arial"/>
      <w:bCs/>
      <w:i/>
      <w:sz w:val="16"/>
      <w:lang w:eastAsia="ar-SA"/>
    </w:rPr>
  </w:style>
  <w:style w:type="character" w:customStyle="1" w:styleId="WW8Num10z0">
    <w:name w:val="WW8Num10z0"/>
    <w:rPr>
      <w:rFonts w:cs="Arial" w:hint="default"/>
      <w:b/>
      <w:sz w:val="18"/>
      <w:szCs w:val="18"/>
    </w:rPr>
  </w:style>
  <w:style w:type="character" w:customStyle="1" w:styleId="WW8Num21z1">
    <w:name w:val="WW8Num21z1"/>
    <w:rPr>
      <w:rFonts w:ascii="Courier New" w:hAnsi="Courier New" w:cs="Swis721 BT" w:hint="default"/>
    </w:rPr>
  </w:style>
  <w:style w:type="character" w:customStyle="1" w:styleId="malecrkepodcrtano1">
    <w:name w:val="malecrkepodcrtano1"/>
    <w:rPr>
      <w:rFonts w:ascii="Arial" w:hAnsi="Arial"/>
      <w:sz w:val="14"/>
      <w:u w:val="single"/>
    </w:rPr>
  </w:style>
  <w:style w:type="character" w:customStyle="1" w:styleId="WW8Num26z0">
    <w:name w:val="WW8Num26z0"/>
    <w:rPr>
      <w:rFonts w:ascii="ArialMT" w:eastAsia="Times New Roman" w:hAnsi="ArialMT" w:cs="ArialMT" w:hint="default"/>
      <w:b/>
      <w:strike/>
      <w:sz w:val="20"/>
      <w:shd w:val="clear" w:color="auto" w:fill="FFFF00"/>
    </w:rPr>
  </w:style>
  <w:style w:type="character" w:customStyle="1" w:styleId="WW8Num1z1">
    <w:name w:val="WW8Num1z1"/>
    <w:rPr>
      <w:rFonts w:ascii="Courier New" w:hAnsi="Courier New" w:cs="Trebuchet MS" w:hint="default"/>
    </w:rPr>
  </w:style>
  <w:style w:type="character" w:customStyle="1" w:styleId="WW8Num18z1">
    <w:name w:val="WW8Num18z1"/>
    <w:rPr>
      <w:rFonts w:ascii="Courier New" w:hAnsi="Courier New" w:cs="Courier New" w:hint="default"/>
    </w:rPr>
  </w:style>
  <w:style w:type="character" w:customStyle="1" w:styleId="Sprotnaopomba-besediloZnak1">
    <w:name w:val="Sprotna opomba - besedilo Znak1"/>
    <w:aliases w:val="IFZ f Znak,Footnote Znak,Fußnote Znak,-E Fußnotentext Znak,Fußnotentext Ursprung Znak"/>
    <w:link w:val="Sprotnaopomba-besedilo"/>
    <w:uiPriority w:val="99"/>
    <w:locked/>
    <w:rPr>
      <w:rFonts w:ascii="Arial" w:hAnsi="Arial" w:cs="Arial"/>
      <w:lang w:eastAsia="ar-SA"/>
    </w:rPr>
  </w:style>
  <w:style w:type="character" w:customStyle="1" w:styleId="Naslov1Znak">
    <w:name w:val="Naslov 1 Znak"/>
    <w:link w:val="Naslov1"/>
    <w:rPr>
      <w:rFonts w:ascii="Arial" w:hAnsi="Arial" w:cs="Arial"/>
      <w:b/>
      <w:sz w:val="24"/>
      <w:szCs w:val="24"/>
      <w:u w:val="single"/>
      <w:lang w:eastAsia="ar-SA"/>
    </w:rPr>
  </w:style>
  <w:style w:type="character" w:styleId="SledenaHiperpovezava">
    <w:name w:val="FollowedHyperlink"/>
    <w:rPr>
      <w:color w:val="800080"/>
      <w:u w:val="single"/>
    </w:rPr>
  </w:style>
  <w:style w:type="character" w:customStyle="1" w:styleId="WW8Num17z1">
    <w:name w:val="WW8Num17z1"/>
    <w:rPr>
      <w:rFonts w:ascii="Courier New" w:hAnsi="Courier New" w:cs="Courier New" w:hint="default"/>
    </w:rPr>
  </w:style>
  <w:style w:type="character" w:customStyle="1" w:styleId="WW8Num33z0">
    <w:name w:val="WW8Num33z0"/>
    <w:rPr>
      <w:rFonts w:ascii="Times New Roman" w:eastAsia="Times New Roman" w:hAnsi="Times New Roman" w:cs="Times New Roman" w:hint="default"/>
      <w:sz w:val="20"/>
    </w:rPr>
  </w:style>
  <w:style w:type="character" w:customStyle="1" w:styleId="WW8Num3z1">
    <w:name w:val="WW8Num3z1"/>
    <w:rPr>
      <w:rFonts w:ascii="Courier New" w:hAnsi="Courier New" w:cs="Courier New" w:hint="default"/>
    </w:rPr>
  </w:style>
  <w:style w:type="character" w:customStyle="1" w:styleId="WW8Num16z1">
    <w:name w:val="WW8Num16z1"/>
    <w:rPr>
      <w:rFonts w:ascii="Courier New" w:hAnsi="Courier New" w:cs="Courier New" w:hint="default"/>
    </w:rPr>
  </w:style>
  <w:style w:type="character" w:customStyle="1" w:styleId="WW8Num12z1">
    <w:name w:val="WW8Num12z1"/>
  </w:style>
  <w:style w:type="character" w:customStyle="1" w:styleId="WW8Num4z3">
    <w:name w:val="WW8Num4z3"/>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25z3">
    <w:name w:val="WW8Num25z3"/>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3z0">
    <w:name w:val="WW8Num13z0"/>
    <w:rPr>
      <w:rFonts w:hint="default"/>
      <w:b/>
      <w:sz w:val="20"/>
    </w:rPr>
  </w:style>
  <w:style w:type="character" w:customStyle="1" w:styleId="WW8Num25z0">
    <w:name w:val="WW8Num25z0"/>
    <w:rPr>
      <w:rFonts w:ascii="Arial Narrow" w:eastAsia="Times New Roman" w:hAnsi="Arial Narrow" w:cs="Times New Roman" w:hint="default"/>
      <w:sz w:val="20"/>
    </w:rPr>
  </w:style>
  <w:style w:type="character" w:customStyle="1" w:styleId="WW8Num20z2">
    <w:name w:val="WW8Num20z2"/>
    <w:rPr>
      <w:rFonts w:ascii="Wingdings" w:hAnsi="Wingdings" w:cs="Wingdings" w:hint="default"/>
    </w:rPr>
  </w:style>
  <w:style w:type="character" w:customStyle="1" w:styleId="Naslov10">
    <w:name w:val="Naslov1"/>
  </w:style>
  <w:style w:type="character" w:customStyle="1" w:styleId="WW8Num11z0">
    <w:name w:val="WW8Num11z0"/>
    <w:rPr>
      <w:rFonts w:ascii="Calibri" w:eastAsia="Calibri" w:hAnsi="Calibri" w:cs="Times New Roman" w:hint="default"/>
      <w:sz w:val="20"/>
    </w:rPr>
  </w:style>
  <w:style w:type="character" w:customStyle="1" w:styleId="WW8Num21z2">
    <w:name w:val="WW8Num21z2"/>
    <w:rPr>
      <w:rFonts w:ascii="Wingdings" w:hAnsi="Wingdings" w:cs="Wingdings" w:hint="default"/>
    </w:rPr>
  </w:style>
  <w:style w:type="character" w:customStyle="1" w:styleId="WW8Num14z2">
    <w:name w:val="WW8Num14z2"/>
    <w:rPr>
      <w:rFonts w:ascii="Wingdings" w:hAnsi="Wingdings" w:cs="Wingdings" w:hint="default"/>
    </w:rPr>
  </w:style>
  <w:style w:type="character" w:customStyle="1" w:styleId="Naslov4Znak">
    <w:name w:val="Naslov 4 Znak"/>
    <w:rPr>
      <w:rFonts w:ascii="Arial" w:hAnsi="Arial" w:cs="Arial"/>
      <w:b/>
      <w:i/>
      <w:iCs/>
      <w:sz w:val="22"/>
      <w:szCs w:val="24"/>
    </w:rPr>
  </w:style>
  <w:style w:type="character" w:customStyle="1" w:styleId="WW8Num8z0">
    <w:name w:val="WW8Num8z0"/>
    <w:rPr>
      <w:rFonts w:ascii="Wingdings" w:hAnsi="Wingdings" w:cs="Wingdings" w:hint="default"/>
      <w:sz w:val="20"/>
      <w:shd w:val="clear" w:color="auto" w:fill="FFFF00"/>
    </w:rPr>
  </w:style>
  <w:style w:type="character" w:customStyle="1" w:styleId="WW8Num19z2">
    <w:name w:val="WW8Num19z2"/>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NaslovZnak">
    <w:name w:val="Naslov Znak"/>
    <w:rPr>
      <w:rFonts w:ascii="Arial" w:hAnsi="Arial" w:cs="Arial"/>
      <w:b/>
      <w:sz w:val="22"/>
    </w:rPr>
  </w:style>
  <w:style w:type="character" w:styleId="Hiperpovezava">
    <w:name w:val="Hyperlink"/>
    <w:uiPriority w:val="99"/>
    <w:rPr>
      <w:color w:val="0000FF"/>
      <w:u w:val="single"/>
    </w:rPr>
  </w:style>
  <w:style w:type="character" w:customStyle="1" w:styleId="Telobesedila-zamik3Znak">
    <w:name w:val="Telo besedila - zamik 3 Znak"/>
    <w:link w:val="Telobesedila-zamik3"/>
    <w:semiHidden/>
    <w:rPr>
      <w:rFonts w:ascii="Arial" w:hAnsi="Arial" w:cs="Verdana"/>
      <w:color w:val="FF6600"/>
      <w:sz w:val="22"/>
      <w:szCs w:val="22"/>
      <w:lang w:eastAsia="en-US"/>
    </w:rPr>
  </w:style>
  <w:style w:type="character" w:customStyle="1" w:styleId="WW8Num15z2">
    <w:name w:val="WW8Num15z2"/>
    <w:rPr>
      <w:rFonts w:ascii="Wingdings" w:hAnsi="Wingdings" w:cs="Wingdings" w:hint="default"/>
    </w:rPr>
  </w:style>
  <w:style w:type="character" w:customStyle="1" w:styleId="WW8Num6z0">
    <w:name w:val="WW8Num6z0"/>
    <w:rPr>
      <w:rFonts w:hint="default"/>
      <w:b/>
      <w:sz w:val="20"/>
    </w:rPr>
  </w:style>
  <w:style w:type="character" w:customStyle="1" w:styleId="WW8Num16z2">
    <w:name w:val="WW8Num16z2"/>
    <w:rPr>
      <w:rFonts w:ascii="Wingdings" w:hAnsi="Wingdings" w:cs="Wingdings" w:hint="default"/>
    </w:rPr>
  </w:style>
  <w:style w:type="character" w:customStyle="1" w:styleId="WW8Num12z2">
    <w:name w:val="WW8Num12z2"/>
  </w:style>
  <w:style w:type="character" w:customStyle="1" w:styleId="Barvniseznampoudarek11Znak">
    <w:name w:val="Barvni seznam – poudarek 11 Znak"/>
    <w:link w:val="Barvniseznampoudarek11"/>
    <w:rPr>
      <w:rFonts w:ascii="Calibri" w:eastAsia="Calibri" w:hAnsi="Calibri"/>
      <w:sz w:val="24"/>
      <w:szCs w:val="24"/>
      <w:lang w:eastAsia="en-US"/>
    </w:rPr>
  </w:style>
  <w:style w:type="character" w:customStyle="1" w:styleId="WW8Num11z8">
    <w:name w:val="WW8Num11z8"/>
  </w:style>
  <w:style w:type="character" w:customStyle="1" w:styleId="WW8Num10z2">
    <w:name w:val="WW8Num10z2"/>
  </w:style>
  <w:style w:type="character" w:customStyle="1" w:styleId="WW8Num18z2">
    <w:name w:val="WW8Num18z2"/>
    <w:rPr>
      <w:rFonts w:ascii="Wingdings" w:hAnsi="Wingdings" w:cs="Wingdings" w:hint="default"/>
    </w:rPr>
  </w:style>
  <w:style w:type="character" w:customStyle="1" w:styleId="WW8Num12z7">
    <w:name w:val="WW8Num12z7"/>
  </w:style>
  <w:style w:type="character" w:customStyle="1" w:styleId="WW8Num11z2">
    <w:name w:val="WW8Num11z2"/>
  </w:style>
  <w:style w:type="character" w:customStyle="1" w:styleId="WW8Num24z0">
    <w:name w:val="WW8Num24z0"/>
    <w:rPr>
      <w:rFonts w:ascii="Arial" w:eastAsia="Times New Roman" w:hAnsi="Arial" w:cs="Arial" w:hint="default"/>
      <w:b/>
      <w:sz w:val="20"/>
    </w:rPr>
  </w:style>
  <w:style w:type="character" w:customStyle="1" w:styleId="WW8Num15z0">
    <w:name w:val="WW8Num15z0"/>
    <w:rPr>
      <w:rFonts w:ascii="Arial" w:eastAsia="Calibri" w:hAnsi="Arial" w:cs="Arial" w:hint="default"/>
      <w:caps/>
      <w:sz w:val="20"/>
      <w:lang w:val="sl-SI"/>
    </w:rPr>
  </w:style>
  <w:style w:type="character" w:customStyle="1" w:styleId="WW8Num11z6">
    <w:name w:val="WW8Num11z6"/>
  </w:style>
  <w:style w:type="character" w:customStyle="1" w:styleId="WW8Num1z0">
    <w:name w:val="WW8Num1z0"/>
    <w:rPr>
      <w:rFonts w:ascii="Times New Roman" w:eastAsia="Times New Roman" w:hAnsi="Times New Roman" w:cs="Times New Roman" w:hint="default"/>
    </w:rPr>
  </w:style>
  <w:style w:type="character" w:customStyle="1" w:styleId="WW8Num33z5">
    <w:name w:val="WW8Num33z5"/>
    <w:rPr>
      <w:rFonts w:ascii="Wingdings" w:hAnsi="Wingdings" w:cs="Wingdings" w:hint="default"/>
    </w:rPr>
  </w:style>
  <w:style w:type="character" w:customStyle="1" w:styleId="WW8Num28z2">
    <w:name w:val="WW8Num28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28z3">
    <w:name w:val="WW8Num28z3"/>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33z4">
    <w:name w:val="WW8Num33z4"/>
    <w:rPr>
      <w:rFonts w:ascii="Courier New" w:hAnsi="Courier New" w:cs="Swis721 BT" w:hint="default"/>
    </w:rPr>
  </w:style>
  <w:style w:type="character" w:customStyle="1" w:styleId="WW8Num28z1">
    <w:name w:val="WW8Num28z1"/>
    <w:rPr>
      <w:rFonts w:ascii="Courier New" w:hAnsi="Courier New" w:cs="Swis721 BT" w:hint="default"/>
    </w:rPr>
  </w:style>
  <w:style w:type="character" w:customStyle="1" w:styleId="Naslov9Znak">
    <w:name w:val="Naslov 9 Znak"/>
    <w:link w:val="Naslov9"/>
    <w:rPr>
      <w:rFonts w:ascii="Arial" w:hAnsi="Arial" w:cs="Arial"/>
      <w:sz w:val="22"/>
      <w:szCs w:val="22"/>
      <w:lang w:eastAsia="ar-SA"/>
    </w:rPr>
  </w:style>
  <w:style w:type="character" w:customStyle="1" w:styleId="WW8Num29z0">
    <w:name w:val="WW8Num29z0"/>
    <w:rPr>
      <w:rFonts w:cs="Arial" w:hint="default"/>
      <w:b/>
      <w:sz w:val="20"/>
      <w:shd w:val="clear" w:color="auto" w:fill="FFFF00"/>
    </w:rPr>
  </w:style>
  <w:style w:type="character" w:customStyle="1" w:styleId="WW8Num7z1">
    <w:name w:val="WW8Num7z1"/>
    <w:rPr>
      <w:rFonts w:ascii="Courier New" w:hAnsi="Courier New" w:cs="Courier New" w:hint="default"/>
    </w:rPr>
  </w:style>
  <w:style w:type="character" w:customStyle="1" w:styleId="WW8Num18z3">
    <w:name w:val="WW8Num18z3"/>
    <w:rPr>
      <w:rFonts w:ascii="Symbol" w:hAnsi="Symbol" w:cs="Symbol" w:hint="default"/>
    </w:rPr>
  </w:style>
  <w:style w:type="character" w:customStyle="1" w:styleId="WW8Num29z3">
    <w:name w:val="WW8Num29z3"/>
    <w:rPr>
      <w:rFonts w:ascii="Symbol" w:hAnsi="Symbol" w:cs="Symbol" w:hint="default"/>
    </w:rPr>
  </w:style>
  <w:style w:type="character" w:customStyle="1" w:styleId="WW8Num8z3">
    <w:name w:val="WW8Num8z3"/>
    <w:rPr>
      <w:rFonts w:ascii="Symbol" w:hAnsi="Symbol" w:cs="Symbol" w:hint="default"/>
    </w:rPr>
  </w:style>
  <w:style w:type="character" w:customStyle="1" w:styleId="WW8Num34z0">
    <w:name w:val="WW8Num34z0"/>
    <w:rPr>
      <w:rFonts w:ascii="Times" w:hAnsi="Times" w:cs="Times" w:hint="default"/>
      <w:sz w:val="20"/>
    </w:rPr>
  </w:style>
  <w:style w:type="character" w:customStyle="1" w:styleId="navodilonaslovZnak">
    <w:name w:val="navodilo naslov Znak"/>
    <w:link w:val="navodilonaslov"/>
    <w:rPr>
      <w:rFonts w:ascii="Arial" w:hAnsi="Arial" w:cs="Arial"/>
      <w:b/>
      <w:sz w:val="16"/>
      <w:szCs w:val="16"/>
      <w:lang w:val="sl-SI" w:eastAsia="ar-SA"/>
    </w:rPr>
  </w:style>
  <w:style w:type="character" w:customStyle="1" w:styleId="WW8Num10z4">
    <w:name w:val="WW8Num10z4"/>
  </w:style>
  <w:style w:type="character" w:customStyle="1" w:styleId="WW8Num20z3">
    <w:name w:val="WW8Num20z3"/>
    <w:rPr>
      <w:rFonts w:ascii="Symbol" w:hAnsi="Symbol" w:cs="Symbol" w:hint="default"/>
    </w:rPr>
  </w:style>
  <w:style w:type="character" w:customStyle="1" w:styleId="WW8Num14z0">
    <w:name w:val="WW8Num14z0"/>
    <w:rPr>
      <w:rFonts w:ascii="Verdana" w:hAnsi="Verdana" w:cs="Verdana" w:hint="default"/>
      <w:sz w:val="20"/>
    </w:rPr>
  </w:style>
  <w:style w:type="character" w:customStyle="1" w:styleId="WW8Num26z1">
    <w:name w:val="WW8Num26z1"/>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1z2">
    <w:name w:val="WW8Num31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1z3">
    <w:name w:val="WW8Num1z3"/>
    <w:rPr>
      <w:rFonts w:ascii="Symbol" w:hAnsi="Symbol" w:cs="Symbol" w:hint="default"/>
    </w:rPr>
  </w:style>
  <w:style w:type="character" w:customStyle="1" w:styleId="WW8Num33z1">
    <w:name w:val="WW8Num33z1"/>
    <w:rPr>
      <w:rFonts w:hint="default"/>
    </w:rPr>
  </w:style>
  <w:style w:type="character" w:customStyle="1" w:styleId="WW8Num12z0">
    <w:name w:val="WW8Num12z0"/>
    <w:rPr>
      <w:rFonts w:ascii="Wingdings" w:hAnsi="Wingdings" w:cs="Wingdings" w:hint="default"/>
      <w:sz w:val="20"/>
    </w:rPr>
  </w:style>
  <w:style w:type="character" w:customStyle="1" w:styleId="WW8Num6z1">
    <w:name w:val="WW8Num6z1"/>
    <w:rPr>
      <w:rFonts w:ascii="Courier New" w:hAnsi="Courier New" w:cs="Courier New" w:hint="default"/>
    </w:rPr>
  </w:style>
  <w:style w:type="character" w:customStyle="1" w:styleId="WW8Num23z0">
    <w:name w:val="WW8Num23z0"/>
    <w:rPr>
      <w:rFonts w:ascii="Symbol" w:hAnsi="Symbol" w:cs="Symbol" w:hint="default"/>
    </w:rPr>
  </w:style>
  <w:style w:type="character" w:customStyle="1" w:styleId="WW8Num14z4">
    <w:name w:val="WW8Num14z4"/>
    <w:rPr>
      <w:rFonts w:ascii="Courier New" w:hAnsi="Courier New" w:cs="Courier New" w:hint="default"/>
    </w:rPr>
  </w:style>
  <w:style w:type="character" w:customStyle="1" w:styleId="WW8Num27z0">
    <w:name w:val="WW8Num27z0"/>
    <w:rPr>
      <w:rFonts w:ascii="Verdana" w:hAnsi="Verdana" w:cs="Verdana" w:hint="default"/>
      <w:sz w:val="20"/>
    </w:rPr>
  </w:style>
  <w:style w:type="character" w:customStyle="1" w:styleId="WW8Num3z0">
    <w:name w:val="WW8Num3z0"/>
    <w:rPr>
      <w:rFonts w:ascii="Times New Roman" w:eastAsia="Times New Roman" w:hAnsi="Times New Roman" w:cs="Times New Roman" w:hint="default"/>
      <w:sz w:val="20"/>
    </w:rPr>
  </w:style>
  <w:style w:type="character" w:customStyle="1" w:styleId="WW8Num36z2">
    <w:name w:val="WW8Num36z2"/>
    <w:rPr>
      <w:rFonts w:ascii="Wingdings" w:hAnsi="Wingdings" w:cs="Wingdings" w:hint="default"/>
    </w:rPr>
  </w:style>
  <w:style w:type="character" w:customStyle="1" w:styleId="WW8Num13z1">
    <w:name w:val="WW8Num13z1"/>
    <w:rPr>
      <w:rFonts w:ascii="Courier New" w:hAnsi="Courier New" w:cs="Courier New" w:hint="default"/>
    </w:rPr>
  </w:style>
  <w:style w:type="character" w:customStyle="1" w:styleId="WW8Num25z1">
    <w:name w:val="WW8Num25z1"/>
    <w:rPr>
      <w:rFonts w:ascii="Courier New" w:hAnsi="Courier New" w:cs="Courier New" w:hint="default"/>
    </w:rPr>
  </w:style>
  <w:style w:type="character" w:customStyle="1" w:styleId="WW8Num37z2">
    <w:name w:val="WW8Num37z2"/>
    <w:rPr>
      <w:rFonts w:hint="default"/>
      <w:b w:val="0"/>
      <w:color w:val="auto"/>
    </w:rPr>
  </w:style>
  <w:style w:type="character" w:customStyle="1" w:styleId="WW8Num13z3">
    <w:name w:val="WW8Num13z3"/>
    <w:rPr>
      <w:rFonts w:ascii="Symbol" w:hAnsi="Symbol" w:cs="Symbol" w:hint="default"/>
    </w:rPr>
  </w:style>
  <w:style w:type="character" w:customStyle="1" w:styleId="Naslov2Znak">
    <w:name w:val="Naslov 2 Znak"/>
    <w:rPr>
      <w:rFonts w:ascii="Arial" w:hAnsi="Arial" w:cs="Arial"/>
      <w:b/>
      <w:i/>
      <w:iCs/>
      <w:sz w:val="36"/>
      <w:szCs w:val="24"/>
      <w:u w:val="single"/>
    </w:rPr>
  </w:style>
  <w:style w:type="character" w:customStyle="1" w:styleId="WW8Num38z2">
    <w:name w:val="WW8Num38z2"/>
    <w:rPr>
      <w:rFonts w:ascii="Wingdings" w:hAnsi="Wingdings" w:cs="Wingdings" w:hint="default"/>
    </w:rPr>
  </w:style>
  <w:style w:type="character" w:customStyle="1" w:styleId="WW8Num14z1">
    <w:name w:val="WW8Num14z1"/>
    <w:rPr>
      <w:rFonts w:hint="default"/>
    </w:rPr>
  </w:style>
  <w:style w:type="character" w:customStyle="1" w:styleId="PripombabesediloZnak1">
    <w:name w:val="Pripomba – besedilo Znak1"/>
    <w:aliases w:val="Komentar - besedilo Znak,Znak4 Znak"/>
    <w:link w:val="Pripombabesedilo"/>
    <w:qFormat/>
    <w:rPr>
      <w:rFonts w:ascii="Arial" w:hAnsi="Arial" w:cs="Arial"/>
      <w:lang w:eastAsia="ar-SA"/>
    </w:rPr>
  </w:style>
  <w:style w:type="character" w:customStyle="1" w:styleId="WW8Num5z2">
    <w:name w:val="WW8Num5z2"/>
    <w:rPr>
      <w:rFonts w:ascii="Wingdings" w:hAnsi="Wingdings" w:cs="Wingdings" w:hint="default"/>
    </w:rPr>
  </w:style>
  <w:style w:type="character" w:customStyle="1" w:styleId="Pripombasklic1">
    <w:name w:val="Pripomba – sklic1"/>
    <w:rPr>
      <w:sz w:val="16"/>
      <w:szCs w:val="16"/>
    </w:rPr>
  </w:style>
  <w:style w:type="character" w:customStyle="1" w:styleId="malecrke2">
    <w:name w:val="malecrke2"/>
    <w:rPr>
      <w:rFonts w:ascii="Arial" w:hAnsi="Arial"/>
      <w:sz w:val="14"/>
    </w:rPr>
  </w:style>
  <w:style w:type="character" w:customStyle="1" w:styleId="WW8Num11z3">
    <w:name w:val="WW8Num11z3"/>
  </w:style>
  <w:style w:type="character" w:customStyle="1" w:styleId="WW8Num4z0">
    <w:name w:val="WW8Num4z0"/>
    <w:rPr>
      <w:rFonts w:ascii="Arial Narrow" w:eastAsia="Times New Roman" w:hAnsi="Arial Narrow" w:cs="Times New Roman" w:hint="default"/>
      <w:sz w:val="16"/>
      <w:szCs w:val="16"/>
    </w:rPr>
  </w:style>
  <w:style w:type="character" w:customStyle="1" w:styleId="GlavaZnak">
    <w:name w:val="Glava Znak"/>
    <w:rPr>
      <w:sz w:val="24"/>
      <w:szCs w:val="24"/>
    </w:rPr>
  </w:style>
  <w:style w:type="character" w:customStyle="1" w:styleId="WW8Num14z3">
    <w:name w:val="WW8Num14z3"/>
    <w:rPr>
      <w:rFonts w:ascii="Symbol" w:hAnsi="Symbol" w:cs="Symbol" w:hint="default"/>
    </w:rPr>
  </w:style>
  <w:style w:type="character" w:customStyle="1" w:styleId="WW8Num26z4">
    <w:name w:val="WW8Num26z4"/>
    <w:rPr>
      <w:rFonts w:ascii="Courier New" w:hAnsi="Courier New" w:cs="Swis721 BT" w:hint="default"/>
    </w:rPr>
  </w:style>
  <w:style w:type="character" w:customStyle="1" w:styleId="WW8Num6z2">
    <w:name w:val="WW8Num6z2"/>
    <w:rPr>
      <w:rFonts w:ascii="Wingdings" w:hAnsi="Wingdings" w:cs="Wingdings" w:hint="default"/>
    </w:rPr>
  </w:style>
  <w:style w:type="character" w:customStyle="1" w:styleId="WW8Num22z0">
    <w:name w:val="WW8Num22z0"/>
    <w:rPr>
      <w:rFonts w:cs="Arial" w:hint="default"/>
      <w:b w:val="0"/>
      <w:bCs/>
      <w:i w:val="0"/>
      <w:iCs w:val="0"/>
      <w:sz w:val="24"/>
      <w:szCs w:val="20"/>
    </w:rPr>
  </w:style>
  <w:style w:type="character" w:customStyle="1" w:styleId="WW8Num32z0">
    <w:name w:val="WW8Num32z0"/>
    <w:rPr>
      <w:rFonts w:ascii="Times New Roman" w:eastAsia="Times New Roman" w:hAnsi="Times New Roman" w:cs="Times New Roman" w:hint="default"/>
      <w:sz w:val="20"/>
    </w:rPr>
  </w:style>
  <w:style w:type="character" w:customStyle="1" w:styleId="NogaZnak1">
    <w:name w:val="Noga Znak1"/>
    <w:link w:val="Noga"/>
    <w:locked/>
    <w:rPr>
      <w:rFonts w:ascii="Arial" w:hAnsi="Arial" w:cs="Arial"/>
      <w:sz w:val="22"/>
      <w:lang w:eastAsia="ar-SA"/>
    </w:rPr>
  </w:style>
  <w:style w:type="character" w:customStyle="1" w:styleId="WW8Num7z0">
    <w:name w:val="WW8Num7z0"/>
    <w:rPr>
      <w:rFonts w:ascii="Times New Roman" w:eastAsia="Times New Roman" w:hAnsi="Times New Roman" w:cs="Times New Roman" w:hint="default"/>
      <w:sz w:val="20"/>
    </w:rPr>
  </w:style>
  <w:style w:type="character" w:customStyle="1" w:styleId="FootnoteCharacters">
    <w:name w:val="Footnote Characters"/>
    <w:uiPriority w:val="99"/>
    <w:qFormat/>
    <w:rPr>
      <w:vertAlign w:val="superscript"/>
    </w:rPr>
  </w:style>
  <w:style w:type="character" w:customStyle="1" w:styleId="WW8Num32z1">
    <w:name w:val="WW8Num32z1"/>
    <w:rPr>
      <w:rFonts w:ascii="Courier New" w:hAnsi="Courier New" w:cs="Courier New" w:hint="default"/>
    </w:rPr>
  </w:style>
  <w:style w:type="character" w:customStyle="1" w:styleId="WW8Num27z1">
    <w:name w:val="WW8Num27z1"/>
    <w:rPr>
      <w:rFonts w:hint="default"/>
    </w:rPr>
  </w:style>
  <w:style w:type="character" w:customStyle="1" w:styleId="WW8Num5z1">
    <w:name w:val="WW8Num5z1"/>
    <w:rPr>
      <w:rFonts w:ascii="Courier New" w:hAnsi="Courier New" w:cs="Courier New" w:hint="default"/>
      <w:sz w:val="20"/>
    </w:rPr>
  </w:style>
  <w:style w:type="character" w:customStyle="1" w:styleId="WW8Num24z3">
    <w:name w:val="WW8Num24z3"/>
    <w:rPr>
      <w:rFonts w:ascii="Symbol" w:hAnsi="Symbol" w:cs="Symbol" w:hint="default"/>
    </w:rPr>
  </w:style>
  <w:style w:type="character" w:customStyle="1" w:styleId="BesedilooblakaZnak">
    <w:name w:val="Besedilo oblačka Znak"/>
    <w:link w:val="Besedilooblaka"/>
    <w:rPr>
      <w:rFonts w:ascii="Tahoma" w:hAnsi="Tahoma" w:cs="Tahoma"/>
      <w:sz w:val="16"/>
      <w:szCs w:val="16"/>
      <w:lang w:eastAsia="ar-SA"/>
    </w:rPr>
  </w:style>
  <w:style w:type="character" w:customStyle="1" w:styleId="Naslov3Znak">
    <w:name w:val="Naslov 3 Znak"/>
    <w:link w:val="Naslov3"/>
    <w:rPr>
      <w:rFonts w:ascii="Arial" w:eastAsia="Calibri" w:hAnsi="Arial"/>
      <w:b/>
      <w:szCs w:val="24"/>
      <w:lang w:eastAsia="en-US"/>
    </w:rPr>
  </w:style>
  <w:style w:type="character" w:customStyle="1" w:styleId="WW8Num27z3">
    <w:name w:val="WW8Num27z3"/>
    <w:rPr>
      <w:rFonts w:ascii="Symbol" w:hAnsi="Symbol" w:cs="Symbol" w:hint="default"/>
    </w:rPr>
  </w:style>
  <w:style w:type="character" w:customStyle="1" w:styleId="WW8Num7z3">
    <w:name w:val="WW8Num7z3"/>
    <w:rPr>
      <w:rFonts w:ascii="Symbol" w:hAnsi="Symbol" w:cs="Symbol" w:hint="default"/>
    </w:rPr>
  </w:style>
  <w:style w:type="character" w:customStyle="1" w:styleId="WW8Num33z3">
    <w:name w:val="WW8Num33z3"/>
    <w:rPr>
      <w:rFonts w:ascii="Symbol" w:hAnsi="Symbol" w:cs="Symbol" w:hint="default"/>
    </w:rPr>
  </w:style>
  <w:style w:type="character" w:customStyle="1" w:styleId="ZadevapripombeZnak">
    <w:name w:val="Zadeva pripombe Znak"/>
    <w:link w:val="Zadevapripombe"/>
    <w:rPr>
      <w:rFonts w:ascii="Arial" w:hAnsi="Arial" w:cs="Arial"/>
      <w:b/>
      <w:bCs/>
      <w:lang w:eastAsia="ar-SA"/>
    </w:rPr>
  </w:style>
  <w:style w:type="character" w:customStyle="1" w:styleId="WW8Num2z2">
    <w:name w:val="WW8Num2z2"/>
    <w:rPr>
      <w:rFonts w:ascii="Wingdings" w:hAnsi="Wingdings" w:cs="Wingdings" w:hint="default"/>
    </w:rPr>
  </w:style>
  <w:style w:type="character" w:customStyle="1" w:styleId="WW8Num36z1">
    <w:name w:val="WW8Num36z1"/>
    <w:rPr>
      <w:rFonts w:ascii="Courier New" w:hAnsi="Courier New" w:cs="Courier New" w:hint="default"/>
    </w:rPr>
  </w:style>
  <w:style w:type="character" w:customStyle="1" w:styleId="OdstavekseznamaZnak">
    <w:name w:val="Odstavek seznama Znak"/>
    <w:aliases w:val="Naslov .1 Znak,Odstavek seznama_IP Znak,Seznam_IP_1 Znak,za tekst Znak"/>
    <w:link w:val="Odstavekseznama"/>
    <w:uiPriority w:val="34"/>
    <w:qFormat/>
    <w:locked/>
    <w:rPr>
      <w:rFonts w:ascii="Calibri" w:eastAsia="Calibri" w:hAnsi="Calibri"/>
      <w:sz w:val="22"/>
      <w:szCs w:val="22"/>
      <w:lang w:eastAsia="en-US"/>
    </w:rPr>
  </w:style>
  <w:style w:type="character" w:customStyle="1" w:styleId="WW8Num10z6">
    <w:name w:val="WW8Num10z6"/>
  </w:style>
  <w:style w:type="paragraph" w:styleId="Brezrazmikov">
    <w:name w:val="No Spacing"/>
    <w:uiPriority w:val="1"/>
    <w:qFormat/>
    <w:pPr>
      <w:widowControl w:val="0"/>
      <w:suppressAutoHyphens/>
      <w:jc w:val="both"/>
    </w:pPr>
    <w:rPr>
      <w:rFonts w:ascii="Arial" w:hAnsi="Arial" w:cs="Arial"/>
      <w:sz w:val="22"/>
      <w:lang w:eastAsia="ar-SA"/>
    </w:rPr>
  </w:style>
  <w:style w:type="paragraph" w:customStyle="1" w:styleId="Telobesedila31">
    <w:name w:val="Telo besedila 31"/>
    <w:basedOn w:val="Navaden"/>
    <w:rPr>
      <w:color w:val="FF6600"/>
    </w:rPr>
  </w:style>
  <w:style w:type="paragraph" w:customStyle="1" w:styleId="Heading">
    <w:name w:val="Heading"/>
    <w:basedOn w:val="Navaden"/>
    <w:next w:val="Telobesedila"/>
    <w:pPr>
      <w:keepNext/>
      <w:spacing w:before="240" w:after="120"/>
    </w:pPr>
    <w:rPr>
      <w:rFonts w:eastAsia="Microsoft YaHei" w:cs="Mangal"/>
      <w:sz w:val="28"/>
      <w:szCs w:val="28"/>
    </w:rPr>
  </w:style>
  <w:style w:type="paragraph" w:customStyle="1" w:styleId="Naslov-zadeva">
    <w:name w:val="Naslov - zadeva"/>
    <w:basedOn w:val="Navaden"/>
    <w:next w:val="Navaden"/>
    <w:pPr>
      <w:widowControl/>
      <w:spacing w:line="260" w:lineRule="atLeast"/>
      <w:jc w:val="left"/>
    </w:pPr>
    <w:rPr>
      <w:rFonts w:ascii="Frutiger" w:hAnsi="Frutiger" w:cs="Frutiger"/>
      <w:b/>
    </w:rPr>
  </w:style>
  <w:style w:type="paragraph" w:customStyle="1" w:styleId="Barvniseznampoudarek11">
    <w:name w:val="Barvni seznam – poudarek 11"/>
    <w:basedOn w:val="Navaden"/>
    <w:link w:val="Barvniseznampoudarek11Znak"/>
    <w:qFormat/>
    <w:pPr>
      <w:widowControl/>
      <w:suppressAutoHyphens w:val="0"/>
      <w:spacing w:line="276" w:lineRule="auto"/>
      <w:ind w:left="720"/>
      <w:contextualSpacing/>
    </w:pPr>
    <w:rPr>
      <w:rFonts w:ascii="Calibri" w:eastAsia="Calibri" w:hAnsi="Calibri" w:cs="Times New Roman"/>
      <w:sz w:val="24"/>
      <w:szCs w:val="24"/>
      <w:lang w:eastAsia="en-US"/>
    </w:rPr>
  </w:style>
  <w:style w:type="paragraph" w:styleId="Revizija">
    <w:name w:val="Revision"/>
    <w:uiPriority w:val="99"/>
    <w:semiHidden/>
    <w:rPr>
      <w:rFonts w:ascii="Arial" w:hAnsi="Arial" w:cs="Arial"/>
      <w:sz w:val="22"/>
      <w:lang w:eastAsia="ar-SA"/>
    </w:rPr>
  </w:style>
  <w:style w:type="paragraph" w:customStyle="1" w:styleId="navadencrte">
    <w:name w:val="navaden_crte"/>
    <w:basedOn w:val="Navaden"/>
    <w:pPr>
      <w:pBdr>
        <w:bottom w:val="single" w:sz="4" w:space="1" w:color="000000"/>
      </w:pBdr>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customStyle="1" w:styleId="komentar">
    <w:name w:val="komentar"/>
    <w:basedOn w:val="Navaden"/>
    <w:pPr>
      <w:ind w:left="567"/>
      <w:jc w:val="left"/>
    </w:pPr>
    <w:rPr>
      <w:rFonts w:cs="Verdana"/>
      <w:i/>
      <w:color w:val="339966"/>
      <w:szCs w:val="22"/>
    </w:rPr>
  </w:style>
  <w:style w:type="paragraph" w:customStyle="1" w:styleId="Index">
    <w:name w:val="Index"/>
    <w:basedOn w:val="Navaden"/>
    <w:pPr>
      <w:suppressLineNumbers/>
    </w:pPr>
    <w:rPr>
      <w:rFonts w:cs="Mangal"/>
    </w:rPr>
  </w:style>
  <w:style w:type="paragraph" w:customStyle="1" w:styleId="Telobesedila21">
    <w:name w:val="Telo besedila 21"/>
    <w:basedOn w:val="Navaden"/>
    <w:pPr>
      <w:widowControl/>
      <w:spacing w:after="120" w:line="480" w:lineRule="auto"/>
      <w:jc w:val="left"/>
    </w:pPr>
    <w:rPr>
      <w:rFonts w:ascii="Times New Roman" w:hAnsi="Times New Roman" w:cs="Times New Roman"/>
      <w:sz w:val="24"/>
      <w:szCs w:val="24"/>
    </w:rPr>
  </w:style>
  <w:style w:type="paragraph" w:customStyle="1" w:styleId="Pripombabesedilo1">
    <w:name w:val="Pripomba – besedilo1"/>
    <w:basedOn w:val="Navaden"/>
    <w:rPr>
      <w:sz w:val="20"/>
    </w:rPr>
  </w:style>
  <w:style w:type="paragraph" w:customStyle="1" w:styleId="address">
    <w:name w:val="address"/>
    <w:basedOn w:val="Navaden"/>
    <w:pPr>
      <w:widowControl/>
      <w:spacing w:before="100" w:after="100"/>
      <w:jc w:val="left"/>
    </w:pPr>
    <w:rPr>
      <w:rFonts w:ascii="Times New Roman" w:hAnsi="Times New Roman" w:cs="Times New Roman"/>
      <w:sz w:val="24"/>
      <w:szCs w:val="24"/>
    </w:rPr>
  </w:style>
  <w:style w:type="paragraph" w:customStyle="1" w:styleId="Srednjamrea22">
    <w:name w:val="Srednja mreža 22"/>
    <w:uiPriority w:val="1"/>
    <w:qFormat/>
    <w:pPr>
      <w:widowControl w:val="0"/>
      <w:jc w:val="both"/>
    </w:pPr>
    <w:rPr>
      <w:rFonts w:ascii="Arial" w:hAnsi="Arial"/>
      <w:sz w:val="22"/>
      <w:lang w:eastAsia="en-US"/>
    </w:rPr>
  </w:style>
  <w:style w:type="paragraph" w:customStyle="1" w:styleId="Framecontents">
    <w:name w:val="Frame contents"/>
    <w:basedOn w:val="Telobesedila"/>
  </w:style>
  <w:style w:type="paragraph" w:customStyle="1" w:styleId="NormalWeb1">
    <w:name w:val="Normal (Web)1"/>
    <w:basedOn w:val="Navaden"/>
    <w:pPr>
      <w:widowControl/>
      <w:spacing w:before="100" w:after="100"/>
      <w:jc w:val="left"/>
    </w:pPr>
    <w:rPr>
      <w:rFonts w:ascii="Times New Roman" w:hAnsi="Times New Roman" w:cs="Times New Roman"/>
      <w:sz w:val="24"/>
      <w:szCs w:val="24"/>
    </w:rPr>
  </w:style>
  <w:style w:type="paragraph" w:customStyle="1" w:styleId="Odstavekseznama2">
    <w:name w:val="Odstavek seznama2"/>
    <w:basedOn w:val="Navaden"/>
    <w:pPr>
      <w:widowControl/>
      <w:suppressAutoHyphens w:val="0"/>
      <w:spacing w:after="200" w:line="276" w:lineRule="auto"/>
      <w:ind w:left="720"/>
      <w:contextualSpacing/>
      <w:jc w:val="left"/>
    </w:pPr>
    <w:rPr>
      <w:rFonts w:ascii="Calibri" w:hAnsi="Calibri" w:cs="Times New Roman"/>
      <w:szCs w:val="22"/>
      <w:lang w:eastAsia="en-US"/>
    </w:rPr>
  </w:style>
  <w:style w:type="paragraph" w:styleId="Zgradbadokumenta">
    <w:name w:val="Document Map"/>
    <w:basedOn w:val="Navaden"/>
    <w:link w:val="ZgradbadokumentaZnak"/>
    <w:unhideWhenUsed/>
    <w:pPr>
      <w:shd w:val="clear" w:color="auto" w:fill="000080"/>
      <w:suppressAutoHyphens w:val="0"/>
    </w:pPr>
    <w:rPr>
      <w:rFonts w:ascii="Tahoma" w:hAnsi="Tahoma" w:cs="Verdana"/>
      <w:lang w:eastAsia="en-US"/>
    </w:rPr>
  </w:style>
  <w:style w:type="paragraph" w:styleId="Kazalovsebine2">
    <w:name w:val="toc 2"/>
    <w:basedOn w:val="Navaden"/>
    <w:next w:val="Navaden"/>
    <w:uiPriority w:val="39"/>
    <w:pPr>
      <w:tabs>
        <w:tab w:val="left" w:pos="1843"/>
        <w:tab w:val="right" w:leader="dot" w:pos="9345"/>
      </w:tabs>
      <w:ind w:left="709"/>
      <w:jc w:val="left"/>
    </w:pPr>
    <w:rPr>
      <w:b/>
      <w:sz w:val="18"/>
      <w:szCs w:val="18"/>
    </w:rPr>
  </w:style>
  <w:style w:type="paragraph" w:customStyle="1" w:styleId="BalloonText1">
    <w:name w:val="Balloon Text1"/>
    <w:basedOn w:val="Navaden"/>
    <w:rPr>
      <w:rFonts w:cs="Verdana"/>
      <w:sz w:val="16"/>
      <w:szCs w:val="16"/>
    </w:rPr>
  </w:style>
  <w:style w:type="paragraph" w:customStyle="1" w:styleId="TableContents">
    <w:name w:val="Table Contents"/>
    <w:basedOn w:val="Navaden"/>
    <w:pPr>
      <w:suppressLineNumbers/>
    </w:pPr>
  </w:style>
  <w:style w:type="paragraph" w:customStyle="1" w:styleId="CommentSubject1">
    <w:name w:val="Comment Subject1"/>
    <w:basedOn w:val="Pripombabesedilo1"/>
    <w:next w:val="Pripombabesedilo1"/>
    <w:rPr>
      <w:b/>
      <w:bCs/>
    </w:rPr>
  </w:style>
  <w:style w:type="paragraph" w:styleId="Kazalovsebine6">
    <w:name w:val="toc 6"/>
    <w:basedOn w:val="Navaden"/>
    <w:next w:val="Navaden"/>
    <w:pPr>
      <w:ind w:left="880"/>
      <w:jc w:val="left"/>
    </w:pPr>
    <w:rPr>
      <w:rFonts w:ascii="Times New Roman" w:hAnsi="Times New Roman" w:cs="Times New Roman"/>
      <w:sz w:val="20"/>
    </w:rPr>
  </w:style>
  <w:style w:type="paragraph" w:styleId="Pripombabesedilo">
    <w:name w:val="annotation text"/>
    <w:aliases w:val="Komentar - besedilo,Znak4"/>
    <w:basedOn w:val="Navaden"/>
    <w:link w:val="PripombabesediloZnak1"/>
    <w:unhideWhenUsed/>
    <w:qFormat/>
    <w:rPr>
      <w:rFonts w:cs="Times New Roman"/>
      <w:sz w:val="20"/>
    </w:rPr>
  </w:style>
  <w:style w:type="paragraph" w:styleId="Naslov">
    <w:name w:val="Title"/>
    <w:basedOn w:val="Navaden"/>
    <w:next w:val="Podnaslov"/>
    <w:qFormat/>
    <w:pPr>
      <w:widowControl/>
      <w:ind w:left="567" w:hanging="567"/>
      <w:jc w:val="center"/>
    </w:pPr>
    <w:rPr>
      <w:b/>
    </w:rPr>
  </w:style>
  <w:style w:type="paragraph" w:styleId="Seznam">
    <w:name w:val="List"/>
    <w:basedOn w:val="Telobesedila"/>
    <w:rPr>
      <w:rFonts w:ascii="Arial" w:hAnsi="Arial" w:cs="Mangal"/>
    </w:rPr>
  </w:style>
  <w:style w:type="paragraph" w:styleId="Podnaslov">
    <w:name w:val="Subtitle"/>
    <w:basedOn w:val="Heading"/>
    <w:next w:val="Telobesedila"/>
    <w:qFormat/>
    <w:pPr>
      <w:jc w:val="center"/>
    </w:pPr>
    <w:rPr>
      <w:i/>
      <w:iCs/>
    </w:rPr>
  </w:style>
  <w:style w:type="paragraph" w:customStyle="1" w:styleId="Oznaenseznam1">
    <w:name w:val="Označen seznam1"/>
    <w:basedOn w:val="Navaden"/>
    <w:pPr>
      <w:widowControl/>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styleId="Kazalovsebine3">
    <w:name w:val="toc 3"/>
    <w:basedOn w:val="Navaden"/>
    <w:next w:val="Navaden"/>
    <w:uiPriority w:val="39"/>
    <w:pPr>
      <w:tabs>
        <w:tab w:val="left" w:pos="2552"/>
        <w:tab w:val="right" w:leader="dot" w:pos="9345"/>
      </w:tabs>
      <w:ind w:left="221" w:firstLine="1622"/>
      <w:jc w:val="left"/>
    </w:pPr>
    <w:rPr>
      <w:bCs/>
      <w:sz w:val="20"/>
    </w:rPr>
  </w:style>
  <w:style w:type="paragraph" w:customStyle="1" w:styleId="navadenodebeljenvelik">
    <w:name w:val="navaden_odebeljen_velik"/>
    <w:basedOn w:val="navadenodebeljen"/>
    <w:rPr>
      <w:caps/>
      <w:sz w:val="24"/>
      <w:szCs w:val="24"/>
    </w:rPr>
  </w:style>
  <w:style w:type="paragraph" w:customStyle="1" w:styleId="navodilonaslov">
    <w:name w:val="navodilo naslov"/>
    <w:basedOn w:val="Navaden"/>
    <w:link w:val="navodilonaslovZnak"/>
    <w:qFormat/>
    <w:rPr>
      <w:rFonts w:cs="Times New Roman"/>
      <w:b/>
      <w:sz w:val="16"/>
      <w:szCs w:val="16"/>
    </w:rPr>
  </w:style>
  <w:style w:type="paragraph" w:styleId="Zadevapripombe">
    <w:name w:val="annotation subject"/>
    <w:basedOn w:val="Pripombabesedilo1"/>
    <w:next w:val="Pripombabesedilo1"/>
    <w:link w:val="ZadevapripombeZnak"/>
    <w:rPr>
      <w:b/>
      <w:bCs/>
    </w:rPr>
  </w:style>
  <w:style w:type="paragraph" w:styleId="Oznaenseznam">
    <w:name w:val="List Bullet"/>
    <w:basedOn w:val="Navaden"/>
    <w:unhideWhenUsed/>
    <w:pPr>
      <w:widowControl/>
      <w:tabs>
        <w:tab w:val="left" w:pos="567"/>
        <w:tab w:val="left" w:pos="1134"/>
        <w:tab w:val="left" w:pos="1701"/>
        <w:tab w:val="left" w:pos="2268"/>
        <w:tab w:val="left" w:pos="2835"/>
        <w:tab w:val="left" w:pos="3402"/>
        <w:tab w:val="left" w:pos="3969"/>
      </w:tabs>
      <w:suppressAutoHyphens w:val="0"/>
    </w:pPr>
    <w:rPr>
      <w:rFonts w:ascii="Arial Narrow" w:hAnsi="Arial Narrow" w:cs="Times New Roman"/>
      <w:sz w:val="20"/>
      <w:szCs w:val="24"/>
      <w:lang w:eastAsia="sl-SI"/>
    </w:rPr>
  </w:style>
  <w:style w:type="paragraph" w:customStyle="1" w:styleId="Zgradbadokumenta1">
    <w:name w:val="Zgradba dokumenta1"/>
    <w:basedOn w:val="Navaden"/>
    <w:pPr>
      <w:shd w:val="clear" w:color="auto" w:fill="000080"/>
    </w:pPr>
    <w:rPr>
      <w:rFonts w:ascii="Tahoma" w:hAnsi="Tahoma" w:cs="Verdana"/>
    </w:rPr>
  </w:style>
  <w:style w:type="paragraph" w:customStyle="1" w:styleId="NaslovPRILOGE">
    <w:name w:val="Naslov PRILOGE"/>
    <w:basedOn w:val="Naslov2"/>
    <w:link w:val="NaslovPRILOGEZnak"/>
    <w:qFormat/>
    <w:pPr>
      <w:numPr>
        <w:numId w:val="0"/>
      </w:numPr>
      <w:pBdr>
        <w:bottom w:val="single" w:sz="8" w:space="1" w:color="auto"/>
      </w:pBdr>
    </w:pPr>
  </w:style>
  <w:style w:type="paragraph" w:styleId="Sprotnaopomba-besedilo">
    <w:name w:val="footnote text"/>
    <w:aliases w:val="IFZ f,Footnote,Fußnote,-E Fußnotentext,Fußnotentext Ursprung"/>
    <w:basedOn w:val="Navaden"/>
    <w:link w:val="Sprotnaopomba-besediloZnak1"/>
    <w:uiPriority w:val="99"/>
    <w:pPr>
      <w:widowControl/>
      <w:jc w:val="left"/>
    </w:pPr>
    <w:rPr>
      <w:sz w:val="20"/>
    </w:rPr>
  </w:style>
  <w:style w:type="paragraph" w:customStyle="1" w:styleId="StyleStyleHeading214ptLeft0cmHanging102cm">
    <w:name w:val="Style Style Heading 2 + 14 pt + Left:  0 cm Hanging:  102 cm"/>
    <w:basedOn w:val="Navaden"/>
    <w:pPr>
      <w:keepNext/>
      <w:tabs>
        <w:tab w:val="left" w:pos="862"/>
      </w:tabs>
      <w:spacing w:after="240"/>
      <w:ind w:left="718" w:hanging="576"/>
      <w:jc w:val="left"/>
    </w:pPr>
    <w:rPr>
      <w:rFonts w:ascii="Arial Narrow" w:hAnsi="Arial Narrow" w:cs="Arial Narrow"/>
      <w:b/>
      <w:bCs/>
      <w:i/>
      <w:iCs/>
      <w:sz w:val="24"/>
      <w:u w:val="single"/>
    </w:rPr>
  </w:style>
  <w:style w:type="paragraph" w:styleId="Naslovpoiljatelja">
    <w:name w:val="envelope return"/>
    <w:basedOn w:val="Navaden"/>
    <w:pPr>
      <w:widowControl/>
      <w:jc w:val="left"/>
    </w:pPr>
    <w:rPr>
      <w:rFonts w:ascii="Swis721 BT" w:hAnsi="Swis721 BT" w:cs="Swis721 BT"/>
      <w:sz w:val="24"/>
    </w:rPr>
  </w:style>
  <w:style w:type="paragraph" w:styleId="Kazalovsebine7">
    <w:name w:val="toc 7"/>
    <w:basedOn w:val="Navaden"/>
    <w:next w:val="Navaden"/>
    <w:pPr>
      <w:ind w:left="1100"/>
      <w:jc w:val="left"/>
    </w:pPr>
    <w:rPr>
      <w:rFonts w:ascii="Times New Roman" w:hAnsi="Times New Roman" w:cs="Times New Roman"/>
      <w:sz w:val="20"/>
    </w:rPr>
  </w:style>
  <w:style w:type="paragraph" w:styleId="Telobesedila-zamik2">
    <w:name w:val="Body Text Indent 2"/>
    <w:basedOn w:val="Navaden"/>
    <w:link w:val="Telobesedila-zamik2Znak"/>
    <w:unhideWhenUsed/>
    <w:pPr>
      <w:widowControl/>
      <w:suppressAutoHyphens w:val="0"/>
      <w:spacing w:after="120" w:line="480" w:lineRule="auto"/>
      <w:ind w:left="283"/>
      <w:jc w:val="left"/>
    </w:pPr>
    <w:rPr>
      <w:rFonts w:ascii="Times New Roman" w:hAnsi="Times New Roman" w:cs="Times New Roman"/>
      <w:sz w:val="24"/>
      <w:szCs w:val="24"/>
      <w:lang w:eastAsia="sl-SI"/>
    </w:rPr>
  </w:style>
  <w:style w:type="paragraph" w:styleId="Golobesedilo">
    <w:name w:val="Plain Text"/>
    <w:basedOn w:val="Navaden"/>
    <w:link w:val="GolobesediloZnak"/>
    <w:pPr>
      <w:widowControl/>
      <w:suppressAutoHyphens w:val="0"/>
      <w:jc w:val="left"/>
    </w:pPr>
    <w:rPr>
      <w:rFonts w:ascii="Courier New" w:hAnsi="Courier New" w:cs="Times New Roman"/>
      <w:sz w:val="20"/>
      <w:lang w:val="en-AU" w:eastAsia="en-US"/>
    </w:rPr>
  </w:style>
  <w:style w:type="paragraph" w:customStyle="1" w:styleId="Srednjamrea1poudarek21">
    <w:name w:val="Srednja mreža 1 – poudarek 21"/>
    <w:basedOn w:val="Navaden"/>
    <w:uiPriority w:val="34"/>
    <w:qFormat/>
    <w:pPr>
      <w:ind w:left="720"/>
    </w:pPr>
  </w:style>
  <w:style w:type="paragraph" w:styleId="Napis">
    <w:name w:val="caption"/>
    <w:basedOn w:val="Navaden"/>
    <w:qFormat/>
    <w:pPr>
      <w:suppressLineNumbers/>
      <w:spacing w:before="120" w:after="120"/>
    </w:pPr>
    <w:rPr>
      <w:rFonts w:cs="Mangal"/>
      <w:i/>
      <w:iCs/>
      <w:sz w:val="24"/>
      <w:szCs w:val="24"/>
    </w:rPr>
  </w:style>
  <w:style w:type="paragraph" w:styleId="Telobesedila-zamik">
    <w:name w:val="Body Text Indent"/>
    <w:basedOn w:val="Navaden"/>
    <w:link w:val="Telobesedila-zamikZnak"/>
    <w:pPr>
      <w:widowControl/>
      <w:spacing w:after="120"/>
      <w:ind w:left="283"/>
      <w:jc w:val="left"/>
    </w:pPr>
    <w:rPr>
      <w:rFonts w:ascii="Times New Roman" w:hAnsi="Times New Roman" w:cs="Times New Roman"/>
      <w:sz w:val="24"/>
      <w:szCs w:val="24"/>
    </w:rPr>
  </w:style>
  <w:style w:type="paragraph" w:customStyle="1" w:styleId="SlogEurostarObojestransko">
    <w:name w:val="Slog Eurostar Obojestransko"/>
    <w:basedOn w:val="Navaden"/>
    <w:pPr>
      <w:widowControl/>
      <w:jc w:val="left"/>
    </w:pPr>
    <w:rPr>
      <w:rFonts w:ascii="Eurostar" w:hAnsi="Eurostar" w:cs="Eurostar"/>
    </w:rPr>
  </w:style>
  <w:style w:type="paragraph" w:styleId="Telobesedila">
    <w:name w:val="Body Text"/>
    <w:basedOn w:val="Navaden"/>
    <w:pPr>
      <w:widowControl/>
      <w:tabs>
        <w:tab w:val="left" w:pos="993"/>
      </w:tabs>
      <w:jc w:val="right"/>
    </w:pPr>
    <w:rPr>
      <w:rFonts w:ascii="Times New Roman" w:hAnsi="Times New Roman" w:cs="Times New Roman"/>
      <w:b/>
      <w:i/>
      <w:sz w:val="28"/>
    </w:rPr>
  </w:style>
  <w:style w:type="paragraph" w:customStyle="1" w:styleId="alineje">
    <w:name w:val="alineje"/>
    <w:basedOn w:val="Navaden"/>
    <w:pPr>
      <w:widowControl/>
      <w:numPr>
        <w:numId w:val="4"/>
      </w:numPr>
      <w:tabs>
        <w:tab w:val="left" w:pos="360"/>
      </w:tabs>
      <w:jc w:val="left"/>
    </w:pPr>
    <w:rPr>
      <w:sz w:val="20"/>
    </w:rPr>
  </w:style>
  <w:style w:type="paragraph" w:customStyle="1" w:styleId="Telobesedila-zamik21">
    <w:name w:val="Telo besedila - zamik 21"/>
    <w:basedOn w:val="Navaden"/>
    <w:pPr>
      <w:widowControl/>
      <w:spacing w:after="120" w:line="480" w:lineRule="auto"/>
      <w:ind w:left="283"/>
      <w:jc w:val="left"/>
    </w:pPr>
    <w:rPr>
      <w:rFonts w:ascii="Times New Roman" w:hAnsi="Times New Roman" w:cs="Times New Roman"/>
      <w:sz w:val="24"/>
      <w:szCs w:val="24"/>
    </w:rPr>
  </w:style>
  <w:style w:type="paragraph" w:styleId="Glava">
    <w:name w:val="header"/>
    <w:basedOn w:val="Navaden"/>
    <w:pPr>
      <w:widowControl/>
      <w:tabs>
        <w:tab w:val="center" w:pos="4536"/>
        <w:tab w:val="right" w:pos="9072"/>
      </w:tabs>
      <w:jc w:val="left"/>
    </w:pPr>
    <w:rPr>
      <w:rFonts w:ascii="Times New Roman" w:hAnsi="Times New Roman" w:cs="Times New Roman"/>
      <w:sz w:val="24"/>
      <w:szCs w:val="24"/>
    </w:rPr>
  </w:style>
  <w:style w:type="paragraph" w:customStyle="1" w:styleId="Default">
    <w:name w:val="Default"/>
    <w:pPr>
      <w:autoSpaceDE w:val="0"/>
      <w:autoSpaceDN w:val="0"/>
      <w:adjustRightInd w:val="0"/>
    </w:pPr>
    <w:rPr>
      <w:rFonts w:ascii="Tahoma" w:eastAsia="MS Mincho" w:hAnsi="Tahoma" w:cs="Tahoma"/>
      <w:color w:val="000000"/>
      <w:sz w:val="24"/>
      <w:szCs w:val="24"/>
      <w:lang w:eastAsia="en-US"/>
    </w:rPr>
  </w:style>
  <w:style w:type="paragraph" w:styleId="Kazalovsebine8">
    <w:name w:val="toc 8"/>
    <w:basedOn w:val="Navaden"/>
    <w:next w:val="Navaden"/>
    <w:pPr>
      <w:ind w:left="1320"/>
      <w:jc w:val="left"/>
    </w:pPr>
    <w:rPr>
      <w:rFonts w:ascii="Times New Roman" w:hAnsi="Times New Roman" w:cs="Times New Roman"/>
      <w:sz w:val="20"/>
    </w:rPr>
  </w:style>
  <w:style w:type="paragraph" w:customStyle="1" w:styleId="m223808388563420341default">
    <w:name w:val="m_223808388563420341default"/>
    <w:basedOn w:val="Navaden"/>
    <w:pPr>
      <w:widowControl/>
      <w:suppressAutoHyphens w:val="0"/>
      <w:spacing w:before="100" w:beforeAutospacing="1" w:after="100" w:afterAutospacing="1"/>
      <w:jc w:val="left"/>
    </w:pPr>
    <w:rPr>
      <w:rFonts w:ascii="Times New Roman" w:hAnsi="Times New Roman" w:cs="Times New Roman"/>
      <w:sz w:val="24"/>
      <w:szCs w:val="24"/>
      <w:lang w:eastAsia="sl-SI"/>
    </w:rPr>
  </w:style>
  <w:style w:type="paragraph" w:styleId="Kazalovsebine4">
    <w:name w:val="toc 4"/>
    <w:basedOn w:val="Navaden"/>
    <w:next w:val="Navaden"/>
    <w:pPr>
      <w:ind w:left="440"/>
      <w:jc w:val="left"/>
    </w:pPr>
    <w:rPr>
      <w:rFonts w:ascii="Times New Roman" w:hAnsi="Times New Roman" w:cs="Times New Roman"/>
      <w:sz w:val="20"/>
    </w:rPr>
  </w:style>
  <w:style w:type="paragraph" w:styleId="Navadensplet">
    <w:name w:val="Normal (Web)"/>
    <w:basedOn w:val="Navaden"/>
    <w:uiPriority w:val="99"/>
    <w:unhideWhenUsed/>
    <w:pPr>
      <w:widowControl/>
      <w:suppressAutoHyphens w:val="0"/>
      <w:spacing w:before="100" w:beforeAutospacing="1" w:after="100" w:afterAutospacing="1"/>
      <w:jc w:val="left"/>
    </w:pPr>
    <w:rPr>
      <w:rFonts w:ascii="Times New Roman" w:hAnsi="Times New Roman" w:cs="Times New Roman"/>
      <w:sz w:val="24"/>
      <w:szCs w:val="24"/>
      <w:lang w:eastAsia="sl-SI"/>
    </w:rPr>
  </w:style>
  <w:style w:type="paragraph" w:customStyle="1" w:styleId="Telobesedila-zamik31">
    <w:name w:val="Telo besedila - zamik 31"/>
    <w:basedOn w:val="Navaden"/>
    <w:pPr>
      <w:ind w:left="425"/>
    </w:pPr>
    <w:rPr>
      <w:rFonts w:cs="Verdana"/>
      <w:color w:val="FF6600"/>
      <w:szCs w:val="22"/>
    </w:rPr>
  </w:style>
  <w:style w:type="paragraph" w:styleId="Telobesedila2">
    <w:name w:val="Body Text 2"/>
    <w:basedOn w:val="Navaden"/>
    <w:link w:val="Telobesedila2Znak"/>
    <w:unhideWhenUsed/>
    <w:pPr>
      <w:spacing w:after="120" w:line="480" w:lineRule="auto"/>
    </w:pPr>
    <w:rPr>
      <w:rFonts w:cs="Times New Roman"/>
    </w:rPr>
  </w:style>
  <w:style w:type="paragraph" w:styleId="Navaden-zamik">
    <w:name w:val="Normal Indent"/>
    <w:basedOn w:val="Navaden"/>
    <w:unhideWhenUsed/>
    <w:pPr>
      <w:widowControl/>
      <w:suppressAutoHyphens w:val="0"/>
    </w:pPr>
    <w:rPr>
      <w:rFonts w:cs="Times New Roman"/>
      <w:lang w:eastAsia="sl-SI"/>
    </w:rPr>
  </w:style>
  <w:style w:type="paragraph" w:customStyle="1" w:styleId="navadenodebeljen">
    <w:name w:val="navaden_odebeljen"/>
    <w:basedOn w:val="Navaden"/>
    <w:pPr>
      <w:tabs>
        <w:tab w:val="left" w:pos="567"/>
        <w:tab w:val="left" w:pos="1134"/>
        <w:tab w:val="left" w:pos="1701"/>
        <w:tab w:val="left" w:pos="2268"/>
        <w:tab w:val="left" w:pos="2835"/>
        <w:tab w:val="left" w:pos="3402"/>
        <w:tab w:val="left" w:pos="3969"/>
      </w:tabs>
      <w:spacing w:after="60"/>
    </w:pPr>
    <w:rPr>
      <w:rFonts w:ascii="Arial Narrow" w:hAnsi="Arial Narrow" w:cs="Arial Narrow"/>
      <w:b/>
      <w:sz w:val="20"/>
    </w:rPr>
  </w:style>
  <w:style w:type="paragraph" w:styleId="Telobesedila-zamik3">
    <w:name w:val="Body Text Indent 3"/>
    <w:basedOn w:val="Navaden"/>
    <w:link w:val="Telobesedila-zamik3Znak"/>
    <w:unhideWhenUsed/>
    <w:pPr>
      <w:suppressAutoHyphens w:val="0"/>
      <w:ind w:left="425"/>
    </w:pPr>
    <w:rPr>
      <w:rFonts w:cs="Verdana"/>
      <w:color w:val="FF6600"/>
      <w:szCs w:val="22"/>
      <w:lang w:eastAsia="en-US"/>
    </w:rPr>
  </w:style>
  <w:style w:type="paragraph" w:customStyle="1" w:styleId="TableHeading">
    <w:name w:val="Table Heading"/>
    <w:basedOn w:val="TableContents"/>
    <w:pPr>
      <w:jc w:val="center"/>
    </w:pPr>
    <w:rPr>
      <w:b/>
      <w:bCs/>
    </w:rPr>
  </w:style>
  <w:style w:type="paragraph" w:customStyle="1" w:styleId="Srednjiseznam2poudarek21">
    <w:name w:val="Srednji seznam 2 – poudarek 21"/>
    <w:pPr>
      <w:suppressAutoHyphens/>
    </w:pPr>
    <w:rPr>
      <w:rFonts w:ascii="Arial" w:hAnsi="Arial" w:cs="Arial"/>
      <w:sz w:val="22"/>
      <w:lang w:eastAsia="ar-SA"/>
    </w:rPr>
  </w:style>
  <w:style w:type="paragraph" w:customStyle="1" w:styleId="Navaden1">
    <w:name w:val="Navaden1"/>
    <w:pPr>
      <w:widowControl w:val="0"/>
    </w:pPr>
    <w:rPr>
      <w:kern w:val="16"/>
      <w:sz w:val="22"/>
    </w:rPr>
  </w:style>
  <w:style w:type="paragraph" w:styleId="Telobesedila3">
    <w:name w:val="Body Text 3"/>
    <w:basedOn w:val="Navaden"/>
    <w:link w:val="Telobesedila3Znak"/>
    <w:unhideWhenUsed/>
    <w:pPr>
      <w:suppressAutoHyphens w:val="0"/>
    </w:pPr>
    <w:rPr>
      <w:rFonts w:cs="Times New Roman"/>
      <w:color w:val="FF6600"/>
      <w:lang w:eastAsia="en-US"/>
    </w:rPr>
  </w:style>
  <w:style w:type="paragraph" w:customStyle="1" w:styleId="Golobesedilo1">
    <w:name w:val="Golo besedilo1"/>
    <w:basedOn w:val="Navaden"/>
    <w:pPr>
      <w:widowControl/>
      <w:spacing w:line="260" w:lineRule="atLeast"/>
      <w:jc w:val="left"/>
    </w:pPr>
    <w:rPr>
      <w:rFonts w:ascii="Trebuchet MS" w:hAnsi="Trebuchet MS" w:cs="Trebuchet MS"/>
      <w:color w:val="000000"/>
      <w:sz w:val="18"/>
      <w:szCs w:val="18"/>
    </w:rPr>
  </w:style>
  <w:style w:type="paragraph" w:customStyle="1" w:styleId="BodyText22">
    <w:name w:val="Body Text 22"/>
    <w:basedOn w:val="Navaden"/>
    <w:pPr>
      <w:widowControl/>
      <w:overflowPunct w:val="0"/>
      <w:autoSpaceDE w:val="0"/>
      <w:textAlignment w:val="baseline"/>
    </w:pPr>
  </w:style>
  <w:style w:type="paragraph" w:styleId="Noga">
    <w:name w:val="footer"/>
    <w:basedOn w:val="Navaden"/>
    <w:link w:val="NogaZnak1"/>
    <w:pPr>
      <w:tabs>
        <w:tab w:val="center" w:pos="4320"/>
        <w:tab w:val="right" w:pos="8640"/>
      </w:tabs>
    </w:pPr>
  </w:style>
  <w:style w:type="paragraph" w:styleId="Kazalovsebine9">
    <w:name w:val="toc 9"/>
    <w:basedOn w:val="Navaden"/>
    <w:next w:val="Navaden"/>
    <w:pPr>
      <w:ind w:left="1540"/>
      <w:jc w:val="left"/>
    </w:pPr>
    <w:rPr>
      <w:rFonts w:ascii="Times New Roman" w:hAnsi="Times New Roman" w:cs="Times New Roman"/>
      <w:sz w:val="20"/>
    </w:rPr>
  </w:style>
  <w:style w:type="paragraph" w:customStyle="1" w:styleId="navodilotekst">
    <w:name w:val="navodilo tekst"/>
    <w:basedOn w:val="Navaden"/>
    <w:link w:val="navodilotekstZnak"/>
    <w:qFormat/>
    <w:rPr>
      <w:rFonts w:cs="Times New Roman"/>
      <w:i/>
      <w:sz w:val="16"/>
      <w:szCs w:val="16"/>
    </w:rPr>
  </w:style>
  <w:style w:type="paragraph" w:styleId="Kazalovsebine5">
    <w:name w:val="toc 5"/>
    <w:basedOn w:val="Navaden"/>
    <w:next w:val="Navaden"/>
    <w:uiPriority w:val="39"/>
    <w:pPr>
      <w:ind w:left="660"/>
      <w:jc w:val="left"/>
    </w:pPr>
    <w:rPr>
      <w:rFonts w:ascii="Times New Roman" w:hAnsi="Times New Roman" w:cs="Times New Roman"/>
      <w:sz w:val="20"/>
    </w:rPr>
  </w:style>
  <w:style w:type="paragraph" w:styleId="Kazalovsebine1">
    <w:name w:val="toc 1"/>
    <w:basedOn w:val="Navaden"/>
    <w:next w:val="Navaden"/>
    <w:uiPriority w:val="39"/>
    <w:pPr>
      <w:tabs>
        <w:tab w:val="left" w:pos="440"/>
        <w:tab w:val="right" w:leader="dot" w:pos="9345"/>
      </w:tabs>
      <w:jc w:val="left"/>
    </w:pPr>
    <w:rPr>
      <w:b/>
      <w:bCs/>
      <w:caps/>
      <w:sz w:val="20"/>
    </w:rPr>
  </w:style>
  <w:style w:type="paragraph" w:styleId="Besedilooblaka">
    <w:name w:val="Balloon Text"/>
    <w:basedOn w:val="Navaden"/>
    <w:link w:val="BesedilooblakaZnak"/>
    <w:rPr>
      <w:rFonts w:ascii="Tahoma" w:hAnsi="Tahoma" w:cs="Tahoma"/>
      <w:sz w:val="16"/>
      <w:szCs w:val="16"/>
    </w:rPr>
  </w:style>
  <w:style w:type="paragraph" w:customStyle="1" w:styleId="Contents10">
    <w:name w:val="Contents 10"/>
    <w:basedOn w:val="Index"/>
    <w:pPr>
      <w:tabs>
        <w:tab w:val="right" w:leader="dot" w:pos="7091"/>
      </w:tabs>
      <w:ind w:left="2547"/>
    </w:pPr>
  </w:style>
  <w:style w:type="paragraph" w:customStyle="1" w:styleId="Preformatted">
    <w:name w:val="Preformatted"/>
    <w:basedOn w:val="Navaden"/>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z w:val="20"/>
    </w:rPr>
  </w:style>
  <w:style w:type="paragraph" w:customStyle="1" w:styleId="Slika">
    <w:name w:val="Slika"/>
    <w:basedOn w:val="Navaden"/>
    <w:link w:val="SlikaZnak"/>
    <w:qFormat/>
    <w:pPr>
      <w:widowControl/>
      <w:numPr>
        <w:numId w:val="5"/>
      </w:numPr>
      <w:tabs>
        <w:tab w:val="left" w:pos="709"/>
      </w:tabs>
      <w:suppressAutoHyphens w:val="0"/>
      <w:ind w:left="709" w:hanging="709"/>
    </w:pPr>
    <w:rPr>
      <w:rFonts w:eastAsia="Calibri" w:cs="Times New Roman"/>
      <w:bCs/>
      <w:i/>
      <w:sz w:val="16"/>
    </w:rPr>
  </w:style>
  <w:style w:type="paragraph" w:customStyle="1" w:styleId="naslovcrta">
    <w:name w:val="naslov_crta"/>
    <w:basedOn w:val="Navaden"/>
    <w:pPr>
      <w:pBdr>
        <w:bottom w:val="single" w:sz="4" w:space="1" w:color="000000"/>
      </w:pBdr>
      <w:tabs>
        <w:tab w:val="left" w:pos="567"/>
        <w:tab w:val="left" w:pos="1134"/>
        <w:tab w:val="left" w:pos="1701"/>
        <w:tab w:val="left" w:pos="2268"/>
        <w:tab w:val="left" w:pos="2835"/>
        <w:tab w:val="left" w:pos="3402"/>
        <w:tab w:val="left" w:pos="3969"/>
      </w:tabs>
      <w:spacing w:after="360"/>
    </w:pPr>
    <w:rPr>
      <w:rFonts w:ascii="Arial Narrow" w:hAnsi="Arial Narrow" w:cs="Arial Narrow"/>
      <w:b/>
      <w:sz w:val="24"/>
      <w:szCs w:val="24"/>
    </w:rPr>
  </w:style>
  <w:style w:type="paragraph" w:customStyle="1" w:styleId="Odstavekseznama1">
    <w:name w:val="Odstavek seznama1"/>
    <w:basedOn w:val="Navaden"/>
    <w:uiPriority w:val="34"/>
    <w:qFormat/>
    <w:pPr>
      <w:suppressAutoHyphens w:val="0"/>
      <w:ind w:left="720"/>
      <w:contextualSpacing/>
    </w:pPr>
    <w:rPr>
      <w:rFonts w:cs="Times New Roman"/>
      <w:lang w:eastAsia="en-US"/>
    </w:rPr>
  </w:style>
  <w:style w:type="paragraph" w:customStyle="1" w:styleId="BalloonText2">
    <w:name w:val="Balloon Text2"/>
    <w:basedOn w:val="Navaden"/>
    <w:pPr>
      <w:widowControl/>
      <w:jc w:val="left"/>
    </w:pPr>
    <w:rPr>
      <w:rFonts w:cs="Verdana"/>
      <w:sz w:val="16"/>
      <w:szCs w:val="16"/>
    </w:rPr>
  </w:style>
  <w:style w:type="paragraph" w:customStyle="1" w:styleId="Navaden-zamik1">
    <w:name w:val="Navaden - zamik1"/>
    <w:basedOn w:val="Navaden"/>
    <w:pPr>
      <w:widowControl/>
    </w:pPr>
  </w:style>
  <w:style w:type="paragraph" w:customStyle="1" w:styleId="Srednjamrea21">
    <w:name w:val="Srednja mreža 21"/>
    <w:uiPriority w:val="1"/>
    <w:qFormat/>
    <w:pPr>
      <w:widowControl w:val="0"/>
      <w:suppressAutoHyphens/>
      <w:jc w:val="both"/>
    </w:pPr>
    <w:rPr>
      <w:rFonts w:ascii="Arial" w:hAnsi="Arial" w:cs="Arial"/>
      <w:sz w:val="22"/>
      <w:lang w:eastAsia="ar-SA"/>
    </w:rPr>
  </w:style>
  <w:style w:type="paragraph" w:customStyle="1" w:styleId="p">
    <w:name w:val="p"/>
    <w:basedOn w:val="Navaden"/>
    <w:pPr>
      <w:widowControl/>
      <w:spacing w:before="100" w:after="100"/>
      <w:jc w:val="left"/>
    </w:pPr>
    <w:rPr>
      <w:rFonts w:ascii="Times New Roman" w:hAnsi="Times New Roman" w:cs="Times New Roman"/>
      <w:sz w:val="24"/>
      <w:szCs w:val="24"/>
    </w:rPr>
  </w:style>
  <w:style w:type="paragraph" w:styleId="Odstavekseznama">
    <w:name w:val="List Paragraph"/>
    <w:aliases w:val="Naslov .1,Odstavek seznama_IP,Seznam_IP_1,za tekst"/>
    <w:basedOn w:val="Navaden"/>
    <w:link w:val="OdstavekseznamaZnak"/>
    <w:uiPriority w:val="34"/>
    <w:qFormat/>
    <w:pPr>
      <w:widowControl/>
      <w:spacing w:after="200" w:line="276" w:lineRule="auto"/>
      <w:ind w:left="720"/>
      <w:jc w:val="left"/>
    </w:pPr>
    <w:rPr>
      <w:rFonts w:ascii="Calibri" w:eastAsia="SimSun" w:hAnsi="Calibri"/>
      <w:kern w:val="1"/>
      <w:szCs w:val="22"/>
    </w:rPr>
  </w:style>
  <w:style w:type="paragraph" w:customStyle="1" w:styleId="StyleHeading3Italic">
    <w:name w:val="Style Heading 3 + Italic"/>
    <w:basedOn w:val="Naslov3"/>
    <w:pPr>
      <w:numPr>
        <w:numId w:val="0"/>
      </w:numPr>
    </w:pPr>
    <w:rPr>
      <w:bCs/>
      <w:iCs/>
    </w:rPr>
  </w:style>
  <w:style w:type="paragraph" w:customStyle="1" w:styleId="navadenstisnjeno">
    <w:name w:val="navaden_stisnjeno"/>
    <w:basedOn w:val="Navaden"/>
    <w:pPr>
      <w:tabs>
        <w:tab w:val="left" w:pos="567"/>
        <w:tab w:val="left" w:pos="1134"/>
        <w:tab w:val="left" w:pos="1701"/>
        <w:tab w:val="left" w:pos="2268"/>
        <w:tab w:val="left" w:pos="2835"/>
        <w:tab w:val="left" w:pos="3402"/>
        <w:tab w:val="left" w:pos="3969"/>
      </w:tabs>
    </w:pPr>
    <w:rPr>
      <w:rFonts w:ascii="Arial Narrow" w:hAnsi="Arial Narrow" w:cs="Arial Narrow"/>
      <w:sz w:val="20"/>
      <w:lang w:val="en-US"/>
    </w:rPr>
  </w:style>
  <w:style w:type="paragraph" w:customStyle="1" w:styleId="WW-Default">
    <w:name w:val="WW-Default"/>
    <w:pPr>
      <w:suppressAutoHyphens/>
      <w:autoSpaceDE w:val="0"/>
    </w:pPr>
    <w:rPr>
      <w:rFonts w:ascii="Arial" w:hAnsi="Arial" w:cs="Arial"/>
      <w:color w:val="000000"/>
      <w:sz w:val="24"/>
      <w:szCs w:val="24"/>
      <w:lang w:eastAsia="ar-SA"/>
    </w:rPr>
  </w:style>
  <w:style w:type="paragraph" w:customStyle="1" w:styleId="besedilo">
    <w:name w:val="besedilo"/>
    <w:basedOn w:val="Navaden"/>
    <w:pPr>
      <w:widowControl/>
      <w:tabs>
        <w:tab w:val="left" w:pos="1170"/>
        <w:tab w:val="left" w:pos="10206"/>
      </w:tabs>
      <w:suppressAutoHyphens w:val="0"/>
      <w:ind w:right="-63"/>
      <w:jc w:val="left"/>
    </w:pPr>
    <w:rPr>
      <w:b/>
      <w:caps/>
      <w:sz w:val="28"/>
      <w:szCs w:val="28"/>
      <w:lang w:eastAsia="en-US"/>
    </w:rPr>
  </w:style>
  <w:style w:type="paragraph" w:customStyle="1" w:styleId="Brezrazmikov1">
    <w:name w:val="Brez razmikov1"/>
    <w:uiPriority w:val="1"/>
    <w:qFormat/>
    <w:pPr>
      <w:widowControl w:val="0"/>
      <w:jc w:val="both"/>
    </w:pPr>
    <w:rPr>
      <w:rFonts w:ascii="Arial" w:hAnsi="Arial"/>
      <w:sz w:val="22"/>
      <w:lang w:eastAsia="en-US"/>
    </w:rPr>
  </w:style>
  <w:style w:type="paragraph" w:customStyle="1" w:styleId="Odstavekseznama3">
    <w:name w:val="Odstavek seznama3"/>
    <w:basedOn w:val="Navaden"/>
    <w:pPr>
      <w:widowControl/>
      <w:spacing w:after="200" w:line="276" w:lineRule="auto"/>
      <w:ind w:left="720"/>
      <w:jc w:val="left"/>
    </w:pPr>
    <w:rPr>
      <w:rFonts w:ascii="Calibri" w:eastAsia="SimSun" w:hAnsi="Calibri" w:cs="font258"/>
      <w:kern w:val="1"/>
      <w:szCs w:val="22"/>
    </w:rPr>
  </w:style>
  <w:style w:type="table" w:styleId="Tabelamrea">
    <w:name w:val="Table Grid"/>
    <w:aliases w:val="Tabela - mreža"/>
    <w:basedOn w:val="Navadnatabel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vniseznampoudarek1Znak">
    <w:name w:val="Barvni seznam – poudarek 1 Znak"/>
    <w:link w:val="Barvniseznampoudarek1"/>
    <w:uiPriority w:val="34"/>
    <w:locked/>
    <w:rPr>
      <w:rFonts w:ascii="Calibri" w:eastAsia="Calibri" w:hAnsi="Calibri"/>
      <w:sz w:val="22"/>
      <w:szCs w:val="22"/>
      <w:lang w:eastAsia="en-US"/>
    </w:rPr>
  </w:style>
  <w:style w:type="table" w:styleId="Barvniseznampoudarek1">
    <w:name w:val="Colorful List Accent 1"/>
    <w:basedOn w:val="Navadnatabela"/>
    <w:link w:val="Barvniseznampoudarek1Znak"/>
    <w:uiPriority w:val="34"/>
    <w:semiHidden/>
    <w:unhideWhenUsed/>
    <w:rPr>
      <w:rFonts w:ascii="Calibri" w:eastAsia="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Omemba1">
    <w:name w:val="Omemba1"/>
    <w:basedOn w:val="Privzetapisavaodstavka"/>
    <w:uiPriority w:val="99"/>
    <w:semiHidden/>
    <w:unhideWhenUsed/>
    <w:rPr>
      <w:color w:val="2B579A"/>
      <w:shd w:val="clear" w:color="auto" w:fill="E6E6E6"/>
    </w:rPr>
  </w:style>
  <w:style w:type="paragraph" w:customStyle="1" w:styleId="Odstavekseznama4">
    <w:name w:val="Odstavek seznama4"/>
    <w:basedOn w:val="Navaden"/>
    <w:pPr>
      <w:widowControl/>
      <w:spacing w:after="200" w:line="276" w:lineRule="auto"/>
      <w:ind w:left="720"/>
      <w:jc w:val="left"/>
    </w:pPr>
    <w:rPr>
      <w:rFonts w:ascii="Calibri" w:eastAsia="SimSun" w:hAnsi="Calibri" w:cs="font428"/>
      <w:kern w:val="1"/>
      <w:szCs w:val="22"/>
    </w:rPr>
  </w:style>
  <w:style w:type="character" w:customStyle="1" w:styleId="FootnoteAnchor">
    <w:name w:val="Footnote Anchor"/>
    <w:rPr>
      <w:vertAlign w:val="superscript"/>
    </w:rPr>
  </w:style>
  <w:style w:type="character" w:customStyle="1" w:styleId="ZAPSTEXT">
    <w:name w:val="ZAPS TEXT"/>
    <w:rPr>
      <w:rFonts w:ascii="Calibri" w:hAnsi="Calibri"/>
      <w:spacing w:val="0"/>
      <w:w w:val="100"/>
      <w:position w:val="0"/>
      <w:sz w:val="22"/>
      <w:szCs w:val="22"/>
      <w:lang w:val="sl-SI"/>
    </w:rPr>
  </w:style>
  <w:style w:type="character" w:customStyle="1" w:styleId="msoins0">
    <w:name w:val="msoins"/>
    <w:basedOn w:val="Privzetapisavaodstavka"/>
  </w:style>
  <w:style w:type="paragraph" w:customStyle="1" w:styleId="len">
    <w:name w:val="len"/>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lennaslov">
    <w:name w:val="lennaslov"/>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odstavek">
    <w:name w:val="odstavek"/>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alineazaodstavkom">
    <w:name w:val="alineazaodstavkom"/>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character" w:customStyle="1" w:styleId="BODYZnak">
    <w:name w:val="BODY Znak"/>
    <w:link w:val="BODY"/>
    <w:rPr>
      <w:rFonts w:ascii="Inter Light" w:hAnsi="Inter Light" w:cs="Inter Medium"/>
      <w:color w:val="000000"/>
      <w:spacing w:val="6"/>
      <w:sz w:val="18"/>
      <w:szCs w:val="17"/>
      <w:lang w:eastAsia="en-US"/>
    </w:rPr>
  </w:style>
  <w:style w:type="paragraph" w:customStyle="1" w:styleId="BODY">
    <w:name w:val="BODY"/>
    <w:link w:val="BODYZnak"/>
    <w:qFormat/>
    <w:pPr>
      <w:suppressAutoHyphens/>
      <w:spacing w:after="120" w:line="280" w:lineRule="exact"/>
      <w:ind w:left="567"/>
    </w:pPr>
    <w:rPr>
      <w:rFonts w:ascii="Inter Light" w:hAnsi="Inter Light" w:cs="Inter Medium"/>
      <w:color w:val="000000"/>
      <w:spacing w:val="6"/>
      <w:sz w:val="18"/>
      <w:szCs w:val="17"/>
      <w:lang w:eastAsia="en-US"/>
    </w:rPr>
  </w:style>
  <w:style w:type="character" w:customStyle="1" w:styleId="Nerazreenaomemba1">
    <w:name w:val="Nerazrešena omemba1"/>
    <w:basedOn w:val="Privzetapisavaodstavka"/>
    <w:uiPriority w:val="99"/>
    <w:semiHidden/>
    <w:unhideWhenUsed/>
    <w:rPr>
      <w:color w:val="605E5C"/>
      <w:shd w:val="clear" w:color="auto" w:fill="E1DFDD"/>
    </w:rPr>
  </w:style>
  <w:style w:type="paragraph" w:customStyle="1" w:styleId="pf0">
    <w:name w:val="pf0"/>
    <w:basedOn w:val="Navaden"/>
    <w:rsid w:val="00E63F3C"/>
    <w:pPr>
      <w:widowControl/>
      <w:suppressAutoHyphens w:val="0"/>
      <w:spacing w:before="100" w:beforeAutospacing="1" w:after="100" w:afterAutospacing="1"/>
      <w:jc w:val="left"/>
    </w:pPr>
    <w:rPr>
      <w:rFonts w:ascii="Times New Roman" w:hAnsi="Times New Roman" w:cs="Times New Roman"/>
      <w:sz w:val="24"/>
      <w:szCs w:val="24"/>
      <w:lang w:eastAsia="sl-SI"/>
    </w:rPr>
  </w:style>
  <w:style w:type="character" w:customStyle="1" w:styleId="cf01">
    <w:name w:val="cf01"/>
    <w:basedOn w:val="Privzetapisavaodstavka"/>
    <w:rsid w:val="00E63F3C"/>
    <w:rPr>
      <w:rFonts w:ascii="Segoe UI" w:hAnsi="Segoe UI" w:cs="Segoe UI" w:hint="default"/>
      <w:sz w:val="18"/>
      <w:szCs w:val="18"/>
    </w:rPr>
  </w:style>
  <w:style w:type="character" w:customStyle="1" w:styleId="cf11">
    <w:name w:val="cf11"/>
    <w:basedOn w:val="Privzetapisavaodstavka"/>
    <w:rsid w:val="00E63F3C"/>
    <w:rPr>
      <w:rFonts w:ascii="Segoe UI" w:hAnsi="Segoe UI" w:cs="Segoe UI" w:hint="default"/>
      <w:sz w:val="18"/>
      <w:szCs w:val="18"/>
      <w:shd w:val="clear" w:color="auto" w:fill="FFFF00"/>
    </w:rPr>
  </w:style>
  <w:style w:type="character" w:customStyle="1" w:styleId="Nerazreenaomemba2">
    <w:name w:val="Nerazrešena omemba2"/>
    <w:basedOn w:val="Privzetapisavaodstavka"/>
    <w:uiPriority w:val="99"/>
    <w:semiHidden/>
    <w:unhideWhenUsed/>
    <w:rsid w:val="007E2028"/>
    <w:rPr>
      <w:color w:val="605E5C"/>
      <w:shd w:val="clear" w:color="auto" w:fill="E1DFDD"/>
    </w:rPr>
  </w:style>
  <w:style w:type="character" w:customStyle="1" w:styleId="gmail-msoins">
    <w:name w:val="gmail-msoins"/>
    <w:basedOn w:val="Privzetapisavaodstavka"/>
    <w:rsid w:val="00580F56"/>
  </w:style>
  <w:style w:type="character" w:styleId="Nerazreenaomemba">
    <w:name w:val="Unresolved Mention"/>
    <w:basedOn w:val="Privzetapisavaodstavka"/>
    <w:uiPriority w:val="99"/>
    <w:semiHidden/>
    <w:unhideWhenUsed/>
    <w:rsid w:val="008030BF"/>
    <w:rPr>
      <w:color w:val="605E5C"/>
      <w:shd w:val="clear" w:color="auto" w:fill="E1DFDD"/>
    </w:rPr>
  </w:style>
  <w:style w:type="character" w:customStyle="1" w:styleId="Bold0">
    <w:name w:val="Bold"/>
    <w:basedOn w:val="Privzetapisavaodstavka"/>
    <w:uiPriority w:val="1"/>
    <w:qFormat/>
    <w:rsid w:val="00EA6649"/>
    <w:rPr>
      <w:rFonts w:ascii="Inter SemiBold" w:hAnsi="Inter SemiBold"/>
    </w:rPr>
  </w:style>
  <w:style w:type="character" w:customStyle="1" w:styleId="Modra">
    <w:name w:val="Modra"/>
    <w:basedOn w:val="Privzetapisavaodstavka"/>
    <w:uiPriority w:val="1"/>
    <w:qFormat/>
    <w:rsid w:val="00EA6649"/>
    <w:rPr>
      <w:i/>
      <w:color w:val="00B0F0"/>
    </w:rPr>
  </w:style>
  <w:style w:type="paragraph" w:customStyle="1" w:styleId="Tabelebesedilo">
    <w:name w:val="Tabele besedilo"/>
    <w:rsid w:val="00145D2A"/>
    <w:rPr>
      <w:rFonts w:ascii="Inter Light" w:hAnsi="Inter Light"/>
      <w:color w:val="000000"/>
      <w:spacing w:val="2"/>
      <w:sz w:val="18"/>
      <w:lang w:eastAsia="en-US"/>
    </w:rPr>
  </w:style>
  <w:style w:type="paragraph" w:customStyle="1" w:styleId="ListParagraphbrezrazmaka">
    <w:name w:val="List Paragraph brez razmaka"/>
    <w:basedOn w:val="Odstavekseznama"/>
    <w:qFormat/>
    <w:rsid w:val="00B54C8C"/>
    <w:pPr>
      <w:spacing w:after="280" w:line="280" w:lineRule="exact"/>
      <w:ind w:left="1418" w:hanging="284"/>
      <w:contextualSpacing/>
    </w:pPr>
    <w:rPr>
      <w:rFonts w:ascii="Inter Light" w:eastAsia="Times New Roman" w:hAnsi="Inter Light" w:cs="Inter Medium"/>
      <w:color w:val="000000"/>
      <w:spacing w:val="2"/>
      <w:kern w:val="0"/>
      <w:sz w:val="18"/>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658692">
      <w:bodyDiv w:val="1"/>
      <w:marLeft w:val="0"/>
      <w:marRight w:val="0"/>
      <w:marTop w:val="0"/>
      <w:marBottom w:val="0"/>
      <w:divBdr>
        <w:top w:val="none" w:sz="0" w:space="0" w:color="auto"/>
        <w:left w:val="none" w:sz="0" w:space="0" w:color="auto"/>
        <w:bottom w:val="none" w:sz="0" w:space="0" w:color="auto"/>
        <w:right w:val="none" w:sz="0" w:space="0" w:color="auto"/>
      </w:divBdr>
    </w:div>
    <w:div w:id="352269600">
      <w:bodyDiv w:val="1"/>
      <w:marLeft w:val="0"/>
      <w:marRight w:val="0"/>
      <w:marTop w:val="0"/>
      <w:marBottom w:val="0"/>
      <w:divBdr>
        <w:top w:val="none" w:sz="0" w:space="0" w:color="auto"/>
        <w:left w:val="none" w:sz="0" w:space="0" w:color="auto"/>
        <w:bottom w:val="none" w:sz="0" w:space="0" w:color="auto"/>
        <w:right w:val="none" w:sz="0" w:space="0" w:color="auto"/>
      </w:divBdr>
    </w:div>
    <w:div w:id="355930810">
      <w:bodyDiv w:val="1"/>
      <w:marLeft w:val="0"/>
      <w:marRight w:val="0"/>
      <w:marTop w:val="0"/>
      <w:marBottom w:val="0"/>
      <w:divBdr>
        <w:top w:val="none" w:sz="0" w:space="0" w:color="auto"/>
        <w:left w:val="none" w:sz="0" w:space="0" w:color="auto"/>
        <w:bottom w:val="none" w:sz="0" w:space="0" w:color="auto"/>
        <w:right w:val="none" w:sz="0" w:space="0" w:color="auto"/>
      </w:divBdr>
      <w:divsChild>
        <w:div w:id="1786079412">
          <w:marLeft w:val="0"/>
          <w:marRight w:val="0"/>
          <w:marTop w:val="0"/>
          <w:marBottom w:val="0"/>
          <w:divBdr>
            <w:top w:val="none" w:sz="0" w:space="0" w:color="auto"/>
            <w:left w:val="none" w:sz="0" w:space="0" w:color="auto"/>
            <w:bottom w:val="none" w:sz="0" w:space="0" w:color="auto"/>
            <w:right w:val="none" w:sz="0" w:space="0" w:color="auto"/>
          </w:divBdr>
        </w:div>
        <w:div w:id="1473909875">
          <w:marLeft w:val="0"/>
          <w:marRight w:val="0"/>
          <w:marTop w:val="0"/>
          <w:marBottom w:val="0"/>
          <w:divBdr>
            <w:top w:val="none" w:sz="0" w:space="0" w:color="auto"/>
            <w:left w:val="none" w:sz="0" w:space="0" w:color="auto"/>
            <w:bottom w:val="none" w:sz="0" w:space="0" w:color="auto"/>
            <w:right w:val="none" w:sz="0" w:space="0" w:color="auto"/>
          </w:divBdr>
        </w:div>
      </w:divsChild>
    </w:div>
    <w:div w:id="435448577">
      <w:bodyDiv w:val="1"/>
      <w:marLeft w:val="0"/>
      <w:marRight w:val="0"/>
      <w:marTop w:val="0"/>
      <w:marBottom w:val="0"/>
      <w:divBdr>
        <w:top w:val="none" w:sz="0" w:space="0" w:color="auto"/>
        <w:left w:val="none" w:sz="0" w:space="0" w:color="auto"/>
        <w:bottom w:val="none" w:sz="0" w:space="0" w:color="auto"/>
        <w:right w:val="none" w:sz="0" w:space="0" w:color="auto"/>
      </w:divBdr>
    </w:div>
    <w:div w:id="506285172">
      <w:bodyDiv w:val="1"/>
      <w:marLeft w:val="0"/>
      <w:marRight w:val="0"/>
      <w:marTop w:val="0"/>
      <w:marBottom w:val="0"/>
      <w:divBdr>
        <w:top w:val="none" w:sz="0" w:space="0" w:color="auto"/>
        <w:left w:val="none" w:sz="0" w:space="0" w:color="auto"/>
        <w:bottom w:val="none" w:sz="0" w:space="0" w:color="auto"/>
        <w:right w:val="none" w:sz="0" w:space="0" w:color="auto"/>
      </w:divBdr>
    </w:div>
    <w:div w:id="568267548">
      <w:bodyDiv w:val="1"/>
      <w:marLeft w:val="0"/>
      <w:marRight w:val="0"/>
      <w:marTop w:val="0"/>
      <w:marBottom w:val="0"/>
      <w:divBdr>
        <w:top w:val="none" w:sz="0" w:space="0" w:color="auto"/>
        <w:left w:val="none" w:sz="0" w:space="0" w:color="auto"/>
        <w:bottom w:val="none" w:sz="0" w:space="0" w:color="auto"/>
        <w:right w:val="none" w:sz="0" w:space="0" w:color="auto"/>
      </w:divBdr>
      <w:divsChild>
        <w:div w:id="408578766">
          <w:marLeft w:val="0"/>
          <w:marRight w:val="0"/>
          <w:marTop w:val="0"/>
          <w:marBottom w:val="0"/>
          <w:divBdr>
            <w:top w:val="none" w:sz="0" w:space="0" w:color="auto"/>
            <w:left w:val="none" w:sz="0" w:space="0" w:color="auto"/>
            <w:bottom w:val="none" w:sz="0" w:space="0" w:color="auto"/>
            <w:right w:val="none" w:sz="0" w:space="0" w:color="auto"/>
          </w:divBdr>
        </w:div>
        <w:div w:id="318273925">
          <w:marLeft w:val="0"/>
          <w:marRight w:val="0"/>
          <w:marTop w:val="0"/>
          <w:marBottom w:val="0"/>
          <w:divBdr>
            <w:top w:val="none" w:sz="0" w:space="0" w:color="auto"/>
            <w:left w:val="none" w:sz="0" w:space="0" w:color="auto"/>
            <w:bottom w:val="none" w:sz="0" w:space="0" w:color="auto"/>
            <w:right w:val="none" w:sz="0" w:space="0" w:color="auto"/>
          </w:divBdr>
        </w:div>
      </w:divsChild>
    </w:div>
    <w:div w:id="1024399353">
      <w:bodyDiv w:val="1"/>
      <w:marLeft w:val="0"/>
      <w:marRight w:val="0"/>
      <w:marTop w:val="0"/>
      <w:marBottom w:val="0"/>
      <w:divBdr>
        <w:top w:val="none" w:sz="0" w:space="0" w:color="auto"/>
        <w:left w:val="none" w:sz="0" w:space="0" w:color="auto"/>
        <w:bottom w:val="none" w:sz="0" w:space="0" w:color="auto"/>
        <w:right w:val="none" w:sz="0" w:space="0" w:color="auto"/>
      </w:divBdr>
    </w:div>
    <w:div w:id="1066998524">
      <w:bodyDiv w:val="1"/>
      <w:marLeft w:val="0"/>
      <w:marRight w:val="0"/>
      <w:marTop w:val="0"/>
      <w:marBottom w:val="0"/>
      <w:divBdr>
        <w:top w:val="none" w:sz="0" w:space="0" w:color="auto"/>
        <w:left w:val="none" w:sz="0" w:space="0" w:color="auto"/>
        <w:bottom w:val="none" w:sz="0" w:space="0" w:color="auto"/>
        <w:right w:val="none" w:sz="0" w:space="0" w:color="auto"/>
      </w:divBdr>
    </w:div>
    <w:div w:id="1553694655">
      <w:bodyDiv w:val="1"/>
      <w:marLeft w:val="0"/>
      <w:marRight w:val="0"/>
      <w:marTop w:val="0"/>
      <w:marBottom w:val="0"/>
      <w:divBdr>
        <w:top w:val="none" w:sz="0" w:space="0" w:color="auto"/>
        <w:left w:val="none" w:sz="0" w:space="0" w:color="auto"/>
        <w:bottom w:val="none" w:sz="0" w:space="0" w:color="auto"/>
        <w:right w:val="none" w:sz="0" w:space="0" w:color="auto"/>
      </w:divBdr>
      <w:divsChild>
        <w:div w:id="52970745">
          <w:marLeft w:val="0"/>
          <w:marRight w:val="0"/>
          <w:marTop w:val="0"/>
          <w:marBottom w:val="0"/>
          <w:divBdr>
            <w:top w:val="none" w:sz="0" w:space="0" w:color="auto"/>
            <w:left w:val="none" w:sz="0" w:space="0" w:color="auto"/>
            <w:bottom w:val="none" w:sz="0" w:space="0" w:color="auto"/>
            <w:right w:val="none" w:sz="0" w:space="0" w:color="auto"/>
          </w:divBdr>
        </w:div>
        <w:div w:id="225069984">
          <w:marLeft w:val="0"/>
          <w:marRight w:val="0"/>
          <w:marTop w:val="0"/>
          <w:marBottom w:val="0"/>
          <w:divBdr>
            <w:top w:val="none" w:sz="0" w:space="0" w:color="auto"/>
            <w:left w:val="none" w:sz="0" w:space="0" w:color="auto"/>
            <w:bottom w:val="none" w:sz="0" w:space="0" w:color="auto"/>
            <w:right w:val="none" w:sz="0" w:space="0" w:color="auto"/>
          </w:divBdr>
        </w:div>
        <w:div w:id="236525924">
          <w:marLeft w:val="0"/>
          <w:marRight w:val="0"/>
          <w:marTop w:val="0"/>
          <w:marBottom w:val="0"/>
          <w:divBdr>
            <w:top w:val="none" w:sz="0" w:space="0" w:color="auto"/>
            <w:left w:val="none" w:sz="0" w:space="0" w:color="auto"/>
            <w:bottom w:val="none" w:sz="0" w:space="0" w:color="auto"/>
            <w:right w:val="none" w:sz="0" w:space="0" w:color="auto"/>
          </w:divBdr>
        </w:div>
        <w:div w:id="428502312">
          <w:marLeft w:val="0"/>
          <w:marRight w:val="0"/>
          <w:marTop w:val="0"/>
          <w:marBottom w:val="0"/>
          <w:divBdr>
            <w:top w:val="none" w:sz="0" w:space="0" w:color="auto"/>
            <w:left w:val="none" w:sz="0" w:space="0" w:color="auto"/>
            <w:bottom w:val="none" w:sz="0" w:space="0" w:color="auto"/>
            <w:right w:val="none" w:sz="0" w:space="0" w:color="auto"/>
          </w:divBdr>
        </w:div>
        <w:div w:id="463232544">
          <w:marLeft w:val="0"/>
          <w:marRight w:val="0"/>
          <w:marTop w:val="0"/>
          <w:marBottom w:val="0"/>
          <w:divBdr>
            <w:top w:val="none" w:sz="0" w:space="0" w:color="auto"/>
            <w:left w:val="none" w:sz="0" w:space="0" w:color="auto"/>
            <w:bottom w:val="none" w:sz="0" w:space="0" w:color="auto"/>
            <w:right w:val="none" w:sz="0" w:space="0" w:color="auto"/>
          </w:divBdr>
        </w:div>
        <w:div w:id="734200298">
          <w:marLeft w:val="0"/>
          <w:marRight w:val="0"/>
          <w:marTop w:val="0"/>
          <w:marBottom w:val="0"/>
          <w:divBdr>
            <w:top w:val="none" w:sz="0" w:space="0" w:color="auto"/>
            <w:left w:val="none" w:sz="0" w:space="0" w:color="auto"/>
            <w:bottom w:val="none" w:sz="0" w:space="0" w:color="auto"/>
            <w:right w:val="none" w:sz="0" w:space="0" w:color="auto"/>
          </w:divBdr>
        </w:div>
        <w:div w:id="774667509">
          <w:marLeft w:val="0"/>
          <w:marRight w:val="0"/>
          <w:marTop w:val="0"/>
          <w:marBottom w:val="0"/>
          <w:divBdr>
            <w:top w:val="none" w:sz="0" w:space="0" w:color="auto"/>
            <w:left w:val="none" w:sz="0" w:space="0" w:color="auto"/>
            <w:bottom w:val="none" w:sz="0" w:space="0" w:color="auto"/>
            <w:right w:val="none" w:sz="0" w:space="0" w:color="auto"/>
          </w:divBdr>
        </w:div>
        <w:div w:id="813764227">
          <w:marLeft w:val="0"/>
          <w:marRight w:val="0"/>
          <w:marTop w:val="0"/>
          <w:marBottom w:val="0"/>
          <w:divBdr>
            <w:top w:val="none" w:sz="0" w:space="0" w:color="auto"/>
            <w:left w:val="none" w:sz="0" w:space="0" w:color="auto"/>
            <w:bottom w:val="none" w:sz="0" w:space="0" w:color="auto"/>
            <w:right w:val="none" w:sz="0" w:space="0" w:color="auto"/>
          </w:divBdr>
        </w:div>
        <w:div w:id="827019925">
          <w:marLeft w:val="0"/>
          <w:marRight w:val="0"/>
          <w:marTop w:val="0"/>
          <w:marBottom w:val="0"/>
          <w:divBdr>
            <w:top w:val="none" w:sz="0" w:space="0" w:color="auto"/>
            <w:left w:val="none" w:sz="0" w:space="0" w:color="auto"/>
            <w:bottom w:val="none" w:sz="0" w:space="0" w:color="auto"/>
            <w:right w:val="none" w:sz="0" w:space="0" w:color="auto"/>
          </w:divBdr>
        </w:div>
        <w:div w:id="897593830">
          <w:marLeft w:val="0"/>
          <w:marRight w:val="0"/>
          <w:marTop w:val="0"/>
          <w:marBottom w:val="0"/>
          <w:divBdr>
            <w:top w:val="none" w:sz="0" w:space="0" w:color="auto"/>
            <w:left w:val="none" w:sz="0" w:space="0" w:color="auto"/>
            <w:bottom w:val="none" w:sz="0" w:space="0" w:color="auto"/>
            <w:right w:val="none" w:sz="0" w:space="0" w:color="auto"/>
          </w:divBdr>
        </w:div>
        <w:div w:id="990595091">
          <w:marLeft w:val="0"/>
          <w:marRight w:val="0"/>
          <w:marTop w:val="0"/>
          <w:marBottom w:val="0"/>
          <w:divBdr>
            <w:top w:val="none" w:sz="0" w:space="0" w:color="auto"/>
            <w:left w:val="none" w:sz="0" w:space="0" w:color="auto"/>
            <w:bottom w:val="none" w:sz="0" w:space="0" w:color="auto"/>
            <w:right w:val="none" w:sz="0" w:space="0" w:color="auto"/>
          </w:divBdr>
        </w:div>
        <w:div w:id="1148131562">
          <w:marLeft w:val="0"/>
          <w:marRight w:val="0"/>
          <w:marTop w:val="0"/>
          <w:marBottom w:val="0"/>
          <w:divBdr>
            <w:top w:val="none" w:sz="0" w:space="0" w:color="auto"/>
            <w:left w:val="none" w:sz="0" w:space="0" w:color="auto"/>
            <w:bottom w:val="none" w:sz="0" w:space="0" w:color="auto"/>
            <w:right w:val="none" w:sz="0" w:space="0" w:color="auto"/>
          </w:divBdr>
        </w:div>
        <w:div w:id="1322655403">
          <w:marLeft w:val="0"/>
          <w:marRight w:val="0"/>
          <w:marTop w:val="0"/>
          <w:marBottom w:val="0"/>
          <w:divBdr>
            <w:top w:val="none" w:sz="0" w:space="0" w:color="auto"/>
            <w:left w:val="none" w:sz="0" w:space="0" w:color="auto"/>
            <w:bottom w:val="none" w:sz="0" w:space="0" w:color="auto"/>
            <w:right w:val="none" w:sz="0" w:space="0" w:color="auto"/>
          </w:divBdr>
        </w:div>
        <w:div w:id="1492217393">
          <w:marLeft w:val="0"/>
          <w:marRight w:val="0"/>
          <w:marTop w:val="0"/>
          <w:marBottom w:val="0"/>
          <w:divBdr>
            <w:top w:val="none" w:sz="0" w:space="0" w:color="auto"/>
            <w:left w:val="none" w:sz="0" w:space="0" w:color="auto"/>
            <w:bottom w:val="none" w:sz="0" w:space="0" w:color="auto"/>
            <w:right w:val="none" w:sz="0" w:space="0" w:color="auto"/>
          </w:divBdr>
        </w:div>
        <w:div w:id="1534880049">
          <w:marLeft w:val="0"/>
          <w:marRight w:val="0"/>
          <w:marTop w:val="0"/>
          <w:marBottom w:val="0"/>
          <w:divBdr>
            <w:top w:val="none" w:sz="0" w:space="0" w:color="auto"/>
            <w:left w:val="none" w:sz="0" w:space="0" w:color="auto"/>
            <w:bottom w:val="none" w:sz="0" w:space="0" w:color="auto"/>
            <w:right w:val="none" w:sz="0" w:space="0" w:color="auto"/>
          </w:divBdr>
        </w:div>
        <w:div w:id="1557668320">
          <w:marLeft w:val="0"/>
          <w:marRight w:val="0"/>
          <w:marTop w:val="0"/>
          <w:marBottom w:val="0"/>
          <w:divBdr>
            <w:top w:val="none" w:sz="0" w:space="0" w:color="auto"/>
            <w:left w:val="none" w:sz="0" w:space="0" w:color="auto"/>
            <w:bottom w:val="none" w:sz="0" w:space="0" w:color="auto"/>
            <w:right w:val="none" w:sz="0" w:space="0" w:color="auto"/>
          </w:divBdr>
        </w:div>
        <w:div w:id="1635259710">
          <w:marLeft w:val="0"/>
          <w:marRight w:val="0"/>
          <w:marTop w:val="0"/>
          <w:marBottom w:val="0"/>
          <w:divBdr>
            <w:top w:val="none" w:sz="0" w:space="0" w:color="auto"/>
            <w:left w:val="none" w:sz="0" w:space="0" w:color="auto"/>
            <w:bottom w:val="none" w:sz="0" w:space="0" w:color="auto"/>
            <w:right w:val="none" w:sz="0" w:space="0" w:color="auto"/>
          </w:divBdr>
        </w:div>
        <w:div w:id="1661273855">
          <w:marLeft w:val="0"/>
          <w:marRight w:val="0"/>
          <w:marTop w:val="0"/>
          <w:marBottom w:val="0"/>
          <w:divBdr>
            <w:top w:val="none" w:sz="0" w:space="0" w:color="auto"/>
            <w:left w:val="none" w:sz="0" w:space="0" w:color="auto"/>
            <w:bottom w:val="none" w:sz="0" w:space="0" w:color="auto"/>
            <w:right w:val="none" w:sz="0" w:space="0" w:color="auto"/>
          </w:divBdr>
        </w:div>
        <w:div w:id="1761296047">
          <w:marLeft w:val="0"/>
          <w:marRight w:val="0"/>
          <w:marTop w:val="0"/>
          <w:marBottom w:val="0"/>
          <w:divBdr>
            <w:top w:val="none" w:sz="0" w:space="0" w:color="auto"/>
            <w:left w:val="none" w:sz="0" w:space="0" w:color="auto"/>
            <w:bottom w:val="none" w:sz="0" w:space="0" w:color="auto"/>
            <w:right w:val="none" w:sz="0" w:space="0" w:color="auto"/>
          </w:divBdr>
        </w:div>
        <w:div w:id="1921600629">
          <w:marLeft w:val="0"/>
          <w:marRight w:val="0"/>
          <w:marTop w:val="0"/>
          <w:marBottom w:val="0"/>
          <w:divBdr>
            <w:top w:val="none" w:sz="0" w:space="0" w:color="auto"/>
            <w:left w:val="none" w:sz="0" w:space="0" w:color="auto"/>
            <w:bottom w:val="none" w:sz="0" w:space="0" w:color="auto"/>
            <w:right w:val="none" w:sz="0" w:space="0" w:color="auto"/>
          </w:divBdr>
        </w:div>
        <w:div w:id="1945576978">
          <w:marLeft w:val="0"/>
          <w:marRight w:val="0"/>
          <w:marTop w:val="0"/>
          <w:marBottom w:val="0"/>
          <w:divBdr>
            <w:top w:val="none" w:sz="0" w:space="0" w:color="auto"/>
            <w:left w:val="none" w:sz="0" w:space="0" w:color="auto"/>
            <w:bottom w:val="none" w:sz="0" w:space="0" w:color="auto"/>
            <w:right w:val="none" w:sz="0" w:space="0" w:color="auto"/>
          </w:divBdr>
        </w:div>
        <w:div w:id="1991518613">
          <w:marLeft w:val="0"/>
          <w:marRight w:val="0"/>
          <w:marTop w:val="0"/>
          <w:marBottom w:val="0"/>
          <w:divBdr>
            <w:top w:val="none" w:sz="0" w:space="0" w:color="auto"/>
            <w:left w:val="none" w:sz="0" w:space="0" w:color="auto"/>
            <w:bottom w:val="none" w:sz="0" w:space="0" w:color="auto"/>
            <w:right w:val="none" w:sz="0" w:space="0" w:color="auto"/>
          </w:divBdr>
        </w:div>
      </w:divsChild>
    </w:div>
    <w:div w:id="1565415006">
      <w:bodyDiv w:val="1"/>
      <w:marLeft w:val="0"/>
      <w:marRight w:val="0"/>
      <w:marTop w:val="0"/>
      <w:marBottom w:val="0"/>
      <w:divBdr>
        <w:top w:val="none" w:sz="0" w:space="0" w:color="auto"/>
        <w:left w:val="none" w:sz="0" w:space="0" w:color="auto"/>
        <w:bottom w:val="none" w:sz="0" w:space="0" w:color="auto"/>
        <w:right w:val="none" w:sz="0" w:space="0" w:color="auto"/>
      </w:divBdr>
    </w:div>
    <w:div w:id="1686515541">
      <w:bodyDiv w:val="1"/>
      <w:marLeft w:val="0"/>
      <w:marRight w:val="0"/>
      <w:marTop w:val="0"/>
      <w:marBottom w:val="0"/>
      <w:divBdr>
        <w:top w:val="none" w:sz="0" w:space="0" w:color="auto"/>
        <w:left w:val="none" w:sz="0" w:space="0" w:color="auto"/>
        <w:bottom w:val="none" w:sz="0" w:space="0" w:color="auto"/>
        <w:right w:val="none" w:sz="0" w:space="0" w:color="auto"/>
      </w:divBdr>
    </w:div>
    <w:div w:id="1931500859">
      <w:bodyDiv w:val="1"/>
      <w:marLeft w:val="0"/>
      <w:marRight w:val="0"/>
      <w:marTop w:val="0"/>
      <w:marBottom w:val="0"/>
      <w:divBdr>
        <w:top w:val="none" w:sz="0" w:space="0" w:color="auto"/>
        <w:left w:val="none" w:sz="0" w:space="0" w:color="auto"/>
        <w:bottom w:val="none" w:sz="0" w:space="0" w:color="auto"/>
        <w:right w:val="none" w:sz="0" w:space="0" w:color="auto"/>
      </w:divBdr>
    </w:div>
    <w:div w:id="20208834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isrs.si/Pis.web/pregledPredpisa?id=ZAKO4294"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isrs.si/Pis.web/pregledPredpisa?id=ZAKO5284"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Normal-Dot-Urb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12C3F64-1340-457B-9E50-50FD3A307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Normal-Dot-Urbi.dot</Template>
  <TotalTime>1</TotalTime>
  <Pages>9</Pages>
  <Words>2278</Words>
  <Characters>12988</Characters>
  <Application>Microsoft Office Word</Application>
  <DocSecurity>0</DocSecurity>
  <PresentationFormat/>
  <Lines>108</Lines>
  <Paragraphs>30</Paragraphs>
  <Slides>0</Slides>
  <Notes>0</Notes>
  <HiddenSlides>0</HiddenSlides>
  <MMClips>0</MMClip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Spela K</dc:creator>
  <cp:lastModifiedBy>Spela K</cp:lastModifiedBy>
  <cp:revision>3</cp:revision>
  <cp:lastPrinted>2024-09-19T06:15:00Z</cp:lastPrinted>
  <dcterms:created xsi:type="dcterms:W3CDTF">2024-10-09T06:23:00Z</dcterms:created>
  <dcterms:modified xsi:type="dcterms:W3CDTF">2024-10-09T06:24:00Z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